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8BF" w:rsidRDefault="00255ABE" w:rsidP="002868BF">
      <w:pPr>
        <w:jc w:val="center"/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2997504</wp:posOffset>
            </wp:positionH>
            <wp:positionV relativeFrom="paragraph">
              <wp:posOffset>18670</wp:posOffset>
            </wp:positionV>
            <wp:extent cx="561454" cy="64144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54" cy="6414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86793">
        <w:t>ре</w:t>
      </w:r>
    </w:p>
    <w:p w:rsidR="002868BF" w:rsidRDefault="002868BF" w:rsidP="002868BF">
      <w:pPr>
        <w:jc w:val="center"/>
      </w:pPr>
    </w:p>
    <w:p w:rsidR="005727E8" w:rsidRDefault="005727E8" w:rsidP="00875BF8">
      <w:pPr>
        <w:jc w:val="center"/>
      </w:pPr>
    </w:p>
    <w:p w:rsidR="00492F1E" w:rsidRDefault="00492F1E" w:rsidP="00875BF8">
      <w:pPr>
        <w:jc w:val="center"/>
      </w:pPr>
    </w:p>
    <w:p w:rsidR="002868BF" w:rsidRPr="003410E7" w:rsidRDefault="002868BF" w:rsidP="00875BF8">
      <w:pPr>
        <w:jc w:val="center"/>
      </w:pPr>
      <w:r w:rsidRPr="003410E7">
        <w:t>АДМИНИСТРАЦИЯ</w:t>
      </w:r>
    </w:p>
    <w:p w:rsidR="002868BF" w:rsidRPr="003410E7" w:rsidRDefault="002868BF" w:rsidP="00875BF8">
      <w:pPr>
        <w:jc w:val="center"/>
      </w:pPr>
      <w:r w:rsidRPr="003410E7">
        <w:t>КРАСНОЗНАМЕНСКОГО СЕЛЬСКОГО ПОСЕЛЕНИЯ</w:t>
      </w:r>
    </w:p>
    <w:p w:rsidR="002868BF" w:rsidRPr="003410E7" w:rsidRDefault="002868BF" w:rsidP="00875BF8">
      <w:pPr>
        <w:jc w:val="center"/>
      </w:pPr>
      <w:r w:rsidRPr="003410E7">
        <w:t>КРАСНОГВАРДЕЙСКОГО РАЙОНА</w:t>
      </w:r>
    </w:p>
    <w:p w:rsidR="002868BF" w:rsidRPr="003410E7" w:rsidRDefault="002868BF" w:rsidP="00875BF8">
      <w:pPr>
        <w:jc w:val="center"/>
      </w:pPr>
      <w:r w:rsidRPr="003410E7">
        <w:t>РЕСПУБЛИКИ КРЫМ</w:t>
      </w:r>
    </w:p>
    <w:p w:rsidR="002868BF" w:rsidRPr="003410E7" w:rsidRDefault="002868BF" w:rsidP="002868BF">
      <w:pPr>
        <w:jc w:val="center"/>
      </w:pPr>
    </w:p>
    <w:p w:rsidR="002868BF" w:rsidRPr="003410E7" w:rsidRDefault="002868BF" w:rsidP="00CF70B2">
      <w:pPr>
        <w:jc w:val="center"/>
      </w:pPr>
      <w:r>
        <w:t>ПОСТАНОВЛЕНИЕ</w:t>
      </w:r>
    </w:p>
    <w:p w:rsidR="002868BF" w:rsidRPr="005B3616" w:rsidRDefault="002868BF" w:rsidP="005B3616">
      <w:pPr>
        <w:rPr>
          <w:sz w:val="28"/>
          <w:szCs w:val="28"/>
        </w:rPr>
      </w:pPr>
    </w:p>
    <w:p w:rsidR="004473AB" w:rsidRDefault="00B12625" w:rsidP="005B3616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="004473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апреля </w:t>
      </w:r>
      <w:r w:rsidR="002868BF" w:rsidRPr="005B3616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="002868BF" w:rsidRPr="005B3616">
        <w:rPr>
          <w:sz w:val="28"/>
          <w:szCs w:val="28"/>
        </w:rPr>
        <w:t xml:space="preserve"> </w:t>
      </w:r>
      <w:r w:rsidR="00447289" w:rsidRPr="005B3616">
        <w:rPr>
          <w:sz w:val="28"/>
          <w:szCs w:val="28"/>
        </w:rPr>
        <w:t xml:space="preserve">года </w:t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 w:rsidRPr="005B3616">
        <w:rPr>
          <w:sz w:val="28"/>
          <w:szCs w:val="28"/>
        </w:rPr>
        <w:t xml:space="preserve">с. </w:t>
      </w:r>
      <w:proofErr w:type="spellStart"/>
      <w:r w:rsidR="00447289" w:rsidRPr="005B3616">
        <w:rPr>
          <w:sz w:val="28"/>
          <w:szCs w:val="28"/>
        </w:rPr>
        <w:t>Краснознаменка</w:t>
      </w:r>
      <w:proofErr w:type="spellEnd"/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447289">
        <w:rPr>
          <w:sz w:val="28"/>
          <w:szCs w:val="28"/>
        </w:rPr>
        <w:tab/>
      </w:r>
      <w:r w:rsidR="00165032" w:rsidRPr="005B3616">
        <w:rPr>
          <w:sz w:val="28"/>
          <w:szCs w:val="28"/>
        </w:rPr>
        <w:t>П</w:t>
      </w:r>
      <w:r w:rsidR="008B4BD6">
        <w:rPr>
          <w:sz w:val="28"/>
          <w:szCs w:val="28"/>
        </w:rPr>
        <w:t xml:space="preserve"> </w:t>
      </w:r>
      <w:r w:rsidR="002868BF" w:rsidRPr="005B3616">
        <w:rPr>
          <w:sz w:val="28"/>
          <w:szCs w:val="28"/>
        </w:rPr>
        <w:t xml:space="preserve">№ </w:t>
      </w:r>
      <w:r>
        <w:rPr>
          <w:sz w:val="28"/>
          <w:szCs w:val="28"/>
        </w:rPr>
        <w:t>32</w:t>
      </w:r>
    </w:p>
    <w:p w:rsidR="005B3616" w:rsidRPr="005B3616" w:rsidRDefault="005B3616" w:rsidP="005B3616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5B3616" w:rsidRPr="00C02C58" w:rsidRDefault="00447289" w:rsidP="005457BA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345063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администра</w:t>
      </w:r>
      <w:r w:rsidR="00345063">
        <w:rPr>
          <w:sz w:val="28"/>
          <w:szCs w:val="28"/>
        </w:rPr>
        <w:t xml:space="preserve">ции </w:t>
      </w:r>
      <w:r w:rsidR="005B3616" w:rsidRPr="00C02C58">
        <w:rPr>
          <w:sz w:val="28"/>
          <w:szCs w:val="28"/>
        </w:rPr>
        <w:t xml:space="preserve"> </w:t>
      </w:r>
    </w:p>
    <w:p w:rsidR="00345063" w:rsidRDefault="005B3616" w:rsidP="005457BA">
      <w:pPr>
        <w:outlineLvl w:val="0"/>
        <w:rPr>
          <w:sz w:val="28"/>
          <w:szCs w:val="28"/>
        </w:rPr>
      </w:pPr>
      <w:r>
        <w:rPr>
          <w:sz w:val="28"/>
          <w:szCs w:val="28"/>
        </w:rPr>
        <w:t>Краснознаменского</w:t>
      </w:r>
      <w:r w:rsidR="003450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345063">
        <w:rPr>
          <w:sz w:val="28"/>
          <w:szCs w:val="28"/>
        </w:rPr>
        <w:t xml:space="preserve">от 09 октября </w:t>
      </w:r>
    </w:p>
    <w:p w:rsidR="00345063" w:rsidRPr="00C02C58" w:rsidRDefault="00345063" w:rsidP="00345063">
      <w:pPr>
        <w:rPr>
          <w:sz w:val="28"/>
          <w:szCs w:val="28"/>
        </w:rPr>
      </w:pPr>
      <w:r>
        <w:rPr>
          <w:sz w:val="28"/>
          <w:szCs w:val="28"/>
        </w:rPr>
        <w:t xml:space="preserve">2015 года № </w:t>
      </w:r>
      <w:r w:rsidR="009B43C5">
        <w:rPr>
          <w:sz w:val="28"/>
          <w:szCs w:val="28"/>
        </w:rPr>
        <w:t>103</w:t>
      </w:r>
      <w:r>
        <w:rPr>
          <w:sz w:val="28"/>
          <w:szCs w:val="28"/>
        </w:rPr>
        <w:t xml:space="preserve"> "О</w:t>
      </w:r>
      <w:r w:rsidRPr="00C02C58">
        <w:rPr>
          <w:sz w:val="28"/>
          <w:szCs w:val="28"/>
        </w:rPr>
        <w:t>б утверждении</w:t>
      </w:r>
      <w:r>
        <w:rPr>
          <w:sz w:val="28"/>
          <w:szCs w:val="28"/>
        </w:rPr>
        <w:t xml:space="preserve"> </w:t>
      </w:r>
      <w:r w:rsidRPr="00C02C58">
        <w:rPr>
          <w:sz w:val="28"/>
          <w:szCs w:val="28"/>
        </w:rPr>
        <w:t xml:space="preserve">административного регламента </w:t>
      </w:r>
    </w:p>
    <w:p w:rsidR="00345063" w:rsidRDefault="00345063" w:rsidP="00345063">
      <w:pPr>
        <w:outlineLvl w:val="0"/>
        <w:rPr>
          <w:sz w:val="28"/>
          <w:szCs w:val="28"/>
        </w:rPr>
      </w:pPr>
      <w:r w:rsidRPr="00C02C58">
        <w:rPr>
          <w:sz w:val="28"/>
          <w:szCs w:val="28"/>
        </w:rPr>
        <w:t xml:space="preserve">по предоставлению </w:t>
      </w:r>
      <w:r>
        <w:rPr>
          <w:sz w:val="28"/>
          <w:szCs w:val="28"/>
        </w:rPr>
        <w:t>администрацией Краснознаменского</w:t>
      </w:r>
    </w:p>
    <w:p w:rsidR="00345063" w:rsidRPr="00C02C58" w:rsidRDefault="00345063" w:rsidP="00345063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Pr="00C02C58">
        <w:rPr>
          <w:sz w:val="28"/>
          <w:szCs w:val="28"/>
        </w:rPr>
        <w:t xml:space="preserve">муниципальной услуги </w:t>
      </w:r>
    </w:p>
    <w:p w:rsidR="00345063" w:rsidRDefault="00345063" w:rsidP="00345063">
      <w:pPr>
        <w:pStyle w:val="HTML0"/>
        <w:ind w:right="-83"/>
        <w:rPr>
          <w:rFonts w:ascii="Times New Roman" w:hAnsi="Times New Roman" w:cs="Times New Roman"/>
          <w:sz w:val="28"/>
          <w:szCs w:val="28"/>
        </w:rPr>
      </w:pPr>
      <w:r w:rsidRPr="00794466">
        <w:rPr>
          <w:rFonts w:ascii="Times New Roman" w:hAnsi="Times New Roman" w:cs="Times New Roman"/>
          <w:sz w:val="28"/>
          <w:szCs w:val="28"/>
        </w:rPr>
        <w:t xml:space="preserve"> «Признание граждан нуждающимися в улучшении </w:t>
      </w:r>
    </w:p>
    <w:p w:rsidR="00345063" w:rsidRDefault="00345063" w:rsidP="00345063">
      <w:pPr>
        <w:pStyle w:val="HTML0"/>
        <w:ind w:right="-83"/>
        <w:rPr>
          <w:rFonts w:ascii="Times New Roman" w:hAnsi="Times New Roman" w:cs="Times New Roman"/>
          <w:sz w:val="28"/>
          <w:szCs w:val="28"/>
        </w:rPr>
      </w:pPr>
      <w:r w:rsidRPr="00794466">
        <w:rPr>
          <w:rFonts w:ascii="Times New Roman" w:hAnsi="Times New Roman" w:cs="Times New Roman"/>
          <w:sz w:val="28"/>
          <w:szCs w:val="28"/>
        </w:rPr>
        <w:t xml:space="preserve">жилищных условий в рамках федеральной целевой </w:t>
      </w:r>
    </w:p>
    <w:p w:rsidR="00345063" w:rsidRDefault="00345063" w:rsidP="00345063">
      <w:pPr>
        <w:pStyle w:val="HTML0"/>
        <w:ind w:right="-83"/>
        <w:rPr>
          <w:rFonts w:ascii="Times New Roman" w:hAnsi="Times New Roman" w:cs="Times New Roman"/>
          <w:sz w:val="28"/>
          <w:szCs w:val="28"/>
        </w:rPr>
      </w:pPr>
      <w:r w:rsidRPr="00794466">
        <w:rPr>
          <w:rFonts w:ascii="Times New Roman" w:hAnsi="Times New Roman" w:cs="Times New Roman"/>
          <w:sz w:val="28"/>
          <w:szCs w:val="28"/>
        </w:rPr>
        <w:t xml:space="preserve">программы «Устойчивое развитие сельских территорий </w:t>
      </w:r>
    </w:p>
    <w:p w:rsidR="00345063" w:rsidRPr="00794466" w:rsidRDefault="00345063" w:rsidP="00345063">
      <w:pPr>
        <w:pStyle w:val="HTML0"/>
        <w:ind w:right="-83"/>
        <w:rPr>
          <w:rFonts w:ascii="Times New Roman" w:hAnsi="Times New Roman" w:cs="Times New Roman"/>
          <w:sz w:val="28"/>
          <w:szCs w:val="28"/>
        </w:rPr>
      </w:pPr>
      <w:r w:rsidRPr="00794466">
        <w:rPr>
          <w:rFonts w:ascii="Times New Roman" w:hAnsi="Times New Roman" w:cs="Times New Roman"/>
          <w:sz w:val="28"/>
          <w:szCs w:val="28"/>
        </w:rPr>
        <w:t>на 2014-201</w:t>
      </w:r>
      <w:r>
        <w:rPr>
          <w:rFonts w:ascii="Times New Roman" w:hAnsi="Times New Roman" w:cs="Times New Roman"/>
          <w:sz w:val="28"/>
          <w:szCs w:val="28"/>
        </w:rPr>
        <w:t>7 годы и на период до 2020 года"</w:t>
      </w:r>
    </w:p>
    <w:p w:rsidR="005B3616" w:rsidRPr="00FC0A0A" w:rsidRDefault="005B3616" w:rsidP="00345063">
      <w:pPr>
        <w:outlineLvl w:val="0"/>
        <w:rPr>
          <w:sz w:val="26"/>
          <w:szCs w:val="26"/>
        </w:rPr>
      </w:pPr>
    </w:p>
    <w:p w:rsidR="005B3616" w:rsidRPr="00794466" w:rsidRDefault="004E2E68" w:rsidP="005457BA">
      <w:pPr>
        <w:pStyle w:val="1"/>
        <w:ind w:firstLine="851"/>
        <w:jc w:val="both"/>
        <w:rPr>
          <w:szCs w:val="28"/>
        </w:rPr>
      </w:pPr>
      <w:r>
        <w:rPr>
          <w:sz w:val="26"/>
          <w:szCs w:val="26"/>
        </w:rPr>
        <w:tab/>
      </w:r>
      <w:r w:rsidR="005B3616" w:rsidRPr="00FC0A0A">
        <w:rPr>
          <w:sz w:val="26"/>
          <w:szCs w:val="26"/>
        </w:rPr>
        <w:tab/>
      </w:r>
      <w:r w:rsidR="005B3616" w:rsidRPr="00794466">
        <w:rPr>
          <w:szCs w:val="28"/>
        </w:rPr>
        <w:t xml:space="preserve">В соответствии с </w:t>
      </w:r>
      <w:r w:rsidR="005B3616" w:rsidRPr="00794466">
        <w:rPr>
          <w:bCs/>
          <w:szCs w:val="28"/>
        </w:rPr>
        <w:t>Федеральным законом от 27 июля 2010 года № 210-ФЗ</w:t>
      </w:r>
      <w:r w:rsidR="008B4BD6">
        <w:rPr>
          <w:bCs/>
          <w:szCs w:val="28"/>
        </w:rPr>
        <w:t xml:space="preserve"> </w:t>
      </w:r>
      <w:r w:rsidR="005B3616" w:rsidRPr="00794466">
        <w:rPr>
          <w:bCs/>
          <w:szCs w:val="28"/>
        </w:rPr>
        <w:t>Об организации предоставления государственных и муниципальных услуг»,</w:t>
      </w:r>
      <w:r w:rsidR="005B3616" w:rsidRPr="00794466">
        <w:rPr>
          <w:b/>
          <w:szCs w:val="28"/>
        </w:rPr>
        <w:t xml:space="preserve"> </w:t>
      </w:r>
      <w:r w:rsidR="005B3616" w:rsidRPr="00794466">
        <w:rPr>
          <w:szCs w:val="28"/>
        </w:rPr>
        <w:t>Федерал</w:t>
      </w:r>
      <w:r w:rsidR="005B3616" w:rsidRPr="00794466">
        <w:rPr>
          <w:szCs w:val="28"/>
        </w:rPr>
        <w:t>ь</w:t>
      </w:r>
      <w:r w:rsidR="005B3616" w:rsidRPr="00794466">
        <w:rPr>
          <w:szCs w:val="28"/>
        </w:rPr>
        <w:t>ным законом от 06.10.2003 года № 131-ФЗ «Об общих принципах организации м</w:t>
      </w:r>
      <w:r w:rsidR="005B3616" w:rsidRPr="00794466">
        <w:rPr>
          <w:szCs w:val="28"/>
        </w:rPr>
        <w:t>е</w:t>
      </w:r>
      <w:r w:rsidR="005B3616" w:rsidRPr="00794466">
        <w:rPr>
          <w:szCs w:val="28"/>
        </w:rPr>
        <w:t>стного самоуправления в Российской Федерации»,</w:t>
      </w:r>
      <w:r w:rsidR="005B3616" w:rsidRPr="00794466">
        <w:rPr>
          <w:b/>
          <w:szCs w:val="28"/>
        </w:rPr>
        <w:t xml:space="preserve"> </w:t>
      </w:r>
      <w:r w:rsidR="005B3616" w:rsidRPr="00794466">
        <w:rPr>
          <w:szCs w:val="28"/>
        </w:rPr>
        <w:t>Жилищным кодексом</w:t>
      </w:r>
      <w:r w:rsidR="008B4BD6">
        <w:rPr>
          <w:szCs w:val="28"/>
        </w:rPr>
        <w:t xml:space="preserve"> </w:t>
      </w:r>
      <w:r w:rsidR="005B3616" w:rsidRPr="00794466">
        <w:rPr>
          <w:szCs w:val="28"/>
        </w:rPr>
        <w:t>Росси</w:t>
      </w:r>
      <w:r w:rsidR="005B3616" w:rsidRPr="00794466">
        <w:rPr>
          <w:szCs w:val="28"/>
        </w:rPr>
        <w:t>й</w:t>
      </w:r>
      <w:r w:rsidR="005B3616" w:rsidRPr="00794466">
        <w:rPr>
          <w:szCs w:val="28"/>
        </w:rPr>
        <w:t xml:space="preserve">ской Федерации, </w:t>
      </w:r>
      <w:r w:rsidR="005B3616">
        <w:rPr>
          <w:szCs w:val="28"/>
        </w:rPr>
        <w:t>Положением о порядке разработки</w:t>
      </w:r>
      <w:r w:rsidR="005B3616" w:rsidRPr="00794466">
        <w:rPr>
          <w:szCs w:val="28"/>
        </w:rPr>
        <w:t xml:space="preserve"> и утверждения администрати</w:t>
      </w:r>
      <w:r w:rsidR="005B3616" w:rsidRPr="00794466">
        <w:rPr>
          <w:szCs w:val="28"/>
        </w:rPr>
        <w:t>в</w:t>
      </w:r>
      <w:r w:rsidR="005B3616" w:rsidRPr="00794466">
        <w:rPr>
          <w:szCs w:val="28"/>
        </w:rPr>
        <w:t xml:space="preserve">ных регламентов предоставления муниципальных услуг </w:t>
      </w:r>
      <w:r w:rsidR="005B3616">
        <w:rPr>
          <w:szCs w:val="28"/>
        </w:rPr>
        <w:t>и административных регл</w:t>
      </w:r>
      <w:r w:rsidR="005B3616">
        <w:rPr>
          <w:szCs w:val="28"/>
        </w:rPr>
        <w:t>а</w:t>
      </w:r>
      <w:r w:rsidR="005B3616">
        <w:rPr>
          <w:szCs w:val="28"/>
        </w:rPr>
        <w:t>ментов исполнения муниципальных функций в сфере контроля и надзора</w:t>
      </w:r>
      <w:r w:rsidR="005B3616" w:rsidRPr="00794466">
        <w:rPr>
          <w:szCs w:val="28"/>
        </w:rPr>
        <w:t>, утве</w:t>
      </w:r>
      <w:r w:rsidR="005B3616" w:rsidRPr="00794466">
        <w:rPr>
          <w:szCs w:val="28"/>
        </w:rPr>
        <w:t>р</w:t>
      </w:r>
      <w:r w:rsidR="005B3616" w:rsidRPr="00794466">
        <w:rPr>
          <w:szCs w:val="28"/>
        </w:rPr>
        <w:t xml:space="preserve">жденным постановлением администрации </w:t>
      </w:r>
      <w:r w:rsidR="005B3616">
        <w:rPr>
          <w:szCs w:val="28"/>
        </w:rPr>
        <w:t>Краснознаменского сельского поселения</w:t>
      </w:r>
      <w:r w:rsidR="005B3616" w:rsidRPr="00794466">
        <w:rPr>
          <w:szCs w:val="28"/>
        </w:rPr>
        <w:t xml:space="preserve"> от </w:t>
      </w:r>
      <w:r w:rsidR="005B3616">
        <w:rPr>
          <w:szCs w:val="28"/>
        </w:rPr>
        <w:t>30.12.2014</w:t>
      </w:r>
      <w:r w:rsidR="005B3616" w:rsidRPr="00794466">
        <w:rPr>
          <w:szCs w:val="28"/>
        </w:rPr>
        <w:t xml:space="preserve"> года </w:t>
      </w:r>
      <w:r w:rsidR="005B3616">
        <w:rPr>
          <w:szCs w:val="28"/>
        </w:rPr>
        <w:t xml:space="preserve">П </w:t>
      </w:r>
      <w:r w:rsidR="005B3616" w:rsidRPr="00794466">
        <w:rPr>
          <w:szCs w:val="28"/>
        </w:rPr>
        <w:t xml:space="preserve">№ </w:t>
      </w:r>
      <w:r w:rsidR="005B3616">
        <w:rPr>
          <w:szCs w:val="28"/>
        </w:rPr>
        <w:t>5</w:t>
      </w:r>
      <w:r w:rsidR="005B3616" w:rsidRPr="00794466">
        <w:rPr>
          <w:szCs w:val="28"/>
        </w:rPr>
        <w:t>,</w:t>
      </w:r>
      <w:r w:rsidR="005B3616">
        <w:rPr>
          <w:szCs w:val="28"/>
        </w:rPr>
        <w:t xml:space="preserve"> Уставом муниципального образования Краснознаменское сельское поселение Красногвардейского района Республики Крым,</w:t>
      </w:r>
      <w:r w:rsidR="008B4BD6">
        <w:rPr>
          <w:szCs w:val="28"/>
        </w:rPr>
        <w:t xml:space="preserve"> </w:t>
      </w:r>
      <w:r w:rsidR="005B3616" w:rsidRPr="00794466">
        <w:rPr>
          <w:szCs w:val="28"/>
        </w:rPr>
        <w:t xml:space="preserve">администрация </w:t>
      </w:r>
      <w:r w:rsidR="005B3616">
        <w:rPr>
          <w:szCs w:val="28"/>
        </w:rPr>
        <w:t>Краснознаменского сельского поселения</w:t>
      </w:r>
    </w:p>
    <w:p w:rsidR="004E2E68" w:rsidRDefault="004E2E68" w:rsidP="005457BA">
      <w:pPr>
        <w:jc w:val="center"/>
        <w:rPr>
          <w:sz w:val="28"/>
          <w:szCs w:val="28"/>
        </w:rPr>
      </w:pPr>
    </w:p>
    <w:p w:rsidR="005B3616" w:rsidRDefault="005B3616" w:rsidP="005457BA">
      <w:pPr>
        <w:jc w:val="center"/>
        <w:rPr>
          <w:sz w:val="28"/>
          <w:szCs w:val="28"/>
        </w:rPr>
      </w:pPr>
      <w:r w:rsidRPr="00794466">
        <w:rPr>
          <w:sz w:val="28"/>
          <w:szCs w:val="28"/>
        </w:rPr>
        <w:t>ПОСТАНОВЛЯЕТ</w:t>
      </w:r>
    </w:p>
    <w:p w:rsidR="004E2E68" w:rsidRPr="00794466" w:rsidRDefault="004E2E68" w:rsidP="005457BA">
      <w:pPr>
        <w:jc w:val="center"/>
        <w:rPr>
          <w:sz w:val="28"/>
          <w:szCs w:val="28"/>
        </w:rPr>
      </w:pPr>
    </w:p>
    <w:p w:rsidR="00447289" w:rsidRDefault="00447289" w:rsidP="00345063">
      <w:pPr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5B3616" w:rsidRPr="00794466">
        <w:rPr>
          <w:sz w:val="28"/>
          <w:szCs w:val="28"/>
        </w:rPr>
        <w:t>1</w:t>
      </w:r>
      <w:r>
        <w:rPr>
          <w:sz w:val="28"/>
          <w:szCs w:val="28"/>
        </w:rPr>
        <w:t xml:space="preserve">.Внести следующее изменение </w:t>
      </w:r>
      <w:r w:rsidR="00345063">
        <w:rPr>
          <w:sz w:val="28"/>
          <w:szCs w:val="28"/>
        </w:rPr>
        <w:t>в приложение к постановлению администр</w:t>
      </w:r>
      <w:r w:rsidR="00345063">
        <w:rPr>
          <w:sz w:val="28"/>
          <w:szCs w:val="28"/>
        </w:rPr>
        <w:t>а</w:t>
      </w:r>
      <w:r w:rsidR="00345063">
        <w:rPr>
          <w:sz w:val="28"/>
          <w:szCs w:val="28"/>
        </w:rPr>
        <w:t xml:space="preserve">ции </w:t>
      </w:r>
      <w:r w:rsidR="00345063" w:rsidRPr="00C02C58">
        <w:rPr>
          <w:sz w:val="28"/>
          <w:szCs w:val="28"/>
        </w:rPr>
        <w:t xml:space="preserve"> </w:t>
      </w:r>
      <w:r w:rsidR="00345063">
        <w:rPr>
          <w:sz w:val="28"/>
          <w:szCs w:val="28"/>
        </w:rPr>
        <w:t xml:space="preserve">Краснознаменского сельского поселения от 09 октября 2015 года  № </w:t>
      </w:r>
      <w:r w:rsidR="009B43C5">
        <w:rPr>
          <w:sz w:val="28"/>
          <w:szCs w:val="28"/>
        </w:rPr>
        <w:t>103</w:t>
      </w:r>
      <w:r w:rsidR="00345063">
        <w:rPr>
          <w:sz w:val="28"/>
          <w:szCs w:val="28"/>
        </w:rPr>
        <w:t xml:space="preserve"> "О</w:t>
      </w:r>
      <w:r w:rsidR="00345063" w:rsidRPr="00C02C58">
        <w:rPr>
          <w:sz w:val="28"/>
          <w:szCs w:val="28"/>
        </w:rPr>
        <w:t>б у</w:t>
      </w:r>
      <w:r w:rsidR="00345063" w:rsidRPr="00C02C58">
        <w:rPr>
          <w:sz w:val="28"/>
          <w:szCs w:val="28"/>
        </w:rPr>
        <w:t>т</w:t>
      </w:r>
      <w:r w:rsidR="00345063" w:rsidRPr="00C02C58">
        <w:rPr>
          <w:sz w:val="28"/>
          <w:szCs w:val="28"/>
        </w:rPr>
        <w:t>верждении</w:t>
      </w:r>
      <w:r w:rsidR="00345063">
        <w:rPr>
          <w:sz w:val="28"/>
          <w:szCs w:val="28"/>
        </w:rPr>
        <w:t xml:space="preserve"> </w:t>
      </w:r>
      <w:r w:rsidR="00345063" w:rsidRPr="00C02C58">
        <w:rPr>
          <w:sz w:val="28"/>
          <w:szCs w:val="28"/>
        </w:rPr>
        <w:t xml:space="preserve">административного регламента по предоставлению </w:t>
      </w:r>
      <w:r w:rsidR="00345063">
        <w:rPr>
          <w:sz w:val="28"/>
          <w:szCs w:val="28"/>
        </w:rPr>
        <w:t xml:space="preserve">администрацией Краснознаменского сельского поселения </w:t>
      </w:r>
      <w:r w:rsidR="00345063" w:rsidRPr="00C02C58">
        <w:rPr>
          <w:sz w:val="28"/>
          <w:szCs w:val="28"/>
        </w:rPr>
        <w:t xml:space="preserve">муниципальной услуги </w:t>
      </w:r>
      <w:r w:rsidR="00345063" w:rsidRPr="00794466">
        <w:rPr>
          <w:sz w:val="28"/>
          <w:szCs w:val="28"/>
        </w:rPr>
        <w:t>«Признание гра</w:t>
      </w:r>
      <w:r w:rsidR="00345063" w:rsidRPr="00794466">
        <w:rPr>
          <w:sz w:val="28"/>
          <w:szCs w:val="28"/>
        </w:rPr>
        <w:t>ж</w:t>
      </w:r>
      <w:r w:rsidR="00345063" w:rsidRPr="00794466">
        <w:rPr>
          <w:sz w:val="28"/>
          <w:szCs w:val="28"/>
        </w:rPr>
        <w:t>дан нуждающимися в улучшении жилищных условий в рамках федеральной цел</w:t>
      </w:r>
      <w:r w:rsidR="00345063" w:rsidRPr="00794466">
        <w:rPr>
          <w:sz w:val="28"/>
          <w:szCs w:val="28"/>
        </w:rPr>
        <w:t>е</w:t>
      </w:r>
      <w:r w:rsidR="00345063" w:rsidRPr="00794466">
        <w:rPr>
          <w:sz w:val="28"/>
          <w:szCs w:val="28"/>
        </w:rPr>
        <w:t>вой программы «Устойчивое развитие сельских территорий на 2014-201</w:t>
      </w:r>
      <w:r w:rsidR="00345063">
        <w:rPr>
          <w:sz w:val="28"/>
          <w:szCs w:val="28"/>
        </w:rPr>
        <w:t>7 годы и на п</w:t>
      </w:r>
      <w:r w:rsidR="00345063">
        <w:rPr>
          <w:sz w:val="28"/>
          <w:szCs w:val="28"/>
        </w:rPr>
        <w:t>е</w:t>
      </w:r>
      <w:r w:rsidR="00345063">
        <w:rPr>
          <w:sz w:val="28"/>
          <w:szCs w:val="28"/>
        </w:rPr>
        <w:t>риод до 2020 года"</w:t>
      </w:r>
      <w:r>
        <w:rPr>
          <w:sz w:val="28"/>
          <w:szCs w:val="28"/>
        </w:rPr>
        <w:t>:</w:t>
      </w:r>
    </w:p>
    <w:p w:rsidR="005B3616" w:rsidRPr="00794466" w:rsidRDefault="00447289" w:rsidP="00447289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в абзаце 3 пункта 3.2 главы 3  слова "Саратовской области" заменить на сл</w:t>
      </w:r>
      <w:r>
        <w:rPr>
          <w:sz w:val="28"/>
          <w:szCs w:val="28"/>
        </w:rPr>
        <w:t>о</w:t>
      </w:r>
      <w:r w:rsidR="00345063">
        <w:rPr>
          <w:sz w:val="28"/>
          <w:szCs w:val="28"/>
        </w:rPr>
        <w:t>ва " Республики Крым"</w:t>
      </w:r>
      <w:r w:rsidR="009B43C5">
        <w:rPr>
          <w:sz w:val="28"/>
          <w:szCs w:val="28"/>
        </w:rPr>
        <w:t>(прилагается)</w:t>
      </w:r>
      <w:r>
        <w:rPr>
          <w:sz w:val="28"/>
          <w:szCs w:val="28"/>
        </w:rPr>
        <w:t>.</w:t>
      </w:r>
    </w:p>
    <w:p w:rsidR="00447289" w:rsidRPr="00E93303" w:rsidRDefault="005B3616" w:rsidP="00345063">
      <w:pPr>
        <w:ind w:firstLine="851"/>
        <w:jc w:val="both"/>
        <w:rPr>
          <w:sz w:val="28"/>
          <w:szCs w:val="28"/>
        </w:rPr>
      </w:pPr>
      <w:r w:rsidRPr="0079446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94466">
        <w:rPr>
          <w:sz w:val="28"/>
          <w:szCs w:val="28"/>
        </w:rPr>
        <w:t xml:space="preserve"> </w:t>
      </w:r>
      <w:r w:rsidRPr="001F09C3">
        <w:rPr>
          <w:sz w:val="28"/>
          <w:szCs w:val="28"/>
        </w:rPr>
        <w:t xml:space="preserve">Настоящее постановление подлежит официальному обнародованию </w:t>
      </w:r>
      <w:r w:rsidR="00447289" w:rsidRPr="00E93303">
        <w:rPr>
          <w:sz w:val="28"/>
          <w:szCs w:val="28"/>
        </w:rPr>
        <w:t>Н</w:t>
      </w:r>
      <w:r w:rsidR="00447289" w:rsidRPr="00E93303">
        <w:rPr>
          <w:sz w:val="28"/>
          <w:szCs w:val="28"/>
        </w:rPr>
        <w:t>а</w:t>
      </w:r>
      <w:r w:rsidR="00447289" w:rsidRPr="00E93303">
        <w:rPr>
          <w:sz w:val="28"/>
          <w:szCs w:val="28"/>
        </w:rPr>
        <w:t>стоящее постановление подлежит официальному обнародованию на официально</w:t>
      </w:r>
      <w:r w:rsidR="00447289">
        <w:rPr>
          <w:sz w:val="28"/>
          <w:szCs w:val="28"/>
        </w:rPr>
        <w:t xml:space="preserve">м </w:t>
      </w:r>
      <w:r w:rsidR="00447289">
        <w:rPr>
          <w:sz w:val="28"/>
          <w:szCs w:val="28"/>
        </w:rPr>
        <w:lastRenderedPageBreak/>
        <w:t>сайте муниципального образования Краснознаменское сельское поселение Красн</w:t>
      </w:r>
      <w:r w:rsidR="00447289">
        <w:rPr>
          <w:sz w:val="28"/>
          <w:szCs w:val="28"/>
        </w:rPr>
        <w:t>о</w:t>
      </w:r>
      <w:r w:rsidR="00447289">
        <w:rPr>
          <w:sz w:val="28"/>
          <w:szCs w:val="28"/>
        </w:rPr>
        <w:t>гва</w:t>
      </w:r>
      <w:r w:rsidR="00447289">
        <w:rPr>
          <w:sz w:val="28"/>
          <w:szCs w:val="28"/>
        </w:rPr>
        <w:t>р</w:t>
      </w:r>
      <w:r w:rsidR="00447289">
        <w:rPr>
          <w:sz w:val="28"/>
          <w:szCs w:val="28"/>
        </w:rPr>
        <w:t xml:space="preserve">дейского района республики Крым </w:t>
      </w:r>
      <w:r w:rsidR="00447289" w:rsidRPr="00E93303">
        <w:rPr>
          <w:sz w:val="28"/>
          <w:szCs w:val="28"/>
        </w:rPr>
        <w:t xml:space="preserve"> </w:t>
      </w:r>
      <w:hyperlink r:id="rId9" w:history="1">
        <w:r w:rsidR="00447289" w:rsidRPr="00197986">
          <w:rPr>
            <w:rStyle w:val="ac"/>
            <w:sz w:val="28"/>
            <w:szCs w:val="28"/>
          </w:rPr>
          <w:t>http://krasnoznam.ru/</w:t>
        </w:r>
      </w:hyperlink>
      <w:r w:rsidR="00447289">
        <w:rPr>
          <w:sz w:val="28"/>
          <w:szCs w:val="28"/>
        </w:rPr>
        <w:t xml:space="preserve"> </w:t>
      </w:r>
      <w:r w:rsidR="00447289" w:rsidRPr="00E93303">
        <w:rPr>
          <w:sz w:val="28"/>
          <w:szCs w:val="28"/>
        </w:rPr>
        <w:t xml:space="preserve">и на </w:t>
      </w:r>
      <w:r w:rsidR="00447289">
        <w:rPr>
          <w:sz w:val="28"/>
          <w:szCs w:val="28"/>
        </w:rPr>
        <w:t xml:space="preserve">информационном </w:t>
      </w:r>
      <w:r w:rsidR="00447289" w:rsidRPr="00E93303">
        <w:rPr>
          <w:sz w:val="28"/>
          <w:szCs w:val="28"/>
        </w:rPr>
        <w:t xml:space="preserve">стенде администрации Краснознаменского сельского поселения Красногвардейского района Республики Крым по адресу: </w:t>
      </w:r>
      <w:proofErr w:type="spellStart"/>
      <w:r w:rsidR="00447289">
        <w:rPr>
          <w:sz w:val="28"/>
          <w:szCs w:val="28"/>
        </w:rPr>
        <w:t>с.Краснознаменка</w:t>
      </w:r>
      <w:proofErr w:type="spellEnd"/>
      <w:r w:rsidR="00447289">
        <w:rPr>
          <w:sz w:val="28"/>
          <w:szCs w:val="28"/>
        </w:rPr>
        <w:t xml:space="preserve"> ул.Школьная,</w:t>
      </w:r>
      <w:r w:rsidR="00447289" w:rsidRPr="00E93303">
        <w:rPr>
          <w:sz w:val="28"/>
          <w:szCs w:val="28"/>
        </w:rPr>
        <w:t xml:space="preserve"> 5</w:t>
      </w:r>
      <w:r w:rsidR="00447289">
        <w:rPr>
          <w:sz w:val="28"/>
          <w:szCs w:val="28"/>
        </w:rPr>
        <w:t>.</w:t>
      </w:r>
      <w:r w:rsidR="00447289" w:rsidRPr="00E93303">
        <w:rPr>
          <w:sz w:val="28"/>
          <w:szCs w:val="28"/>
        </w:rPr>
        <w:t xml:space="preserve"> </w:t>
      </w:r>
    </w:p>
    <w:p w:rsidR="004E2E68" w:rsidRPr="001F09C3" w:rsidRDefault="004E2E68" w:rsidP="0034506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его опубликования.</w:t>
      </w:r>
    </w:p>
    <w:p w:rsidR="005B3616" w:rsidRPr="00794466" w:rsidRDefault="004E2E68" w:rsidP="0034506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3616" w:rsidRPr="00794466">
        <w:rPr>
          <w:sz w:val="28"/>
          <w:szCs w:val="28"/>
        </w:rPr>
        <w:t>. Контроль за исполнением настоящего постановления возложить на заме</w:t>
      </w:r>
      <w:r w:rsidR="005B3616" w:rsidRPr="00794466">
        <w:rPr>
          <w:sz w:val="28"/>
          <w:szCs w:val="28"/>
        </w:rPr>
        <w:t>с</w:t>
      </w:r>
      <w:r w:rsidR="005B3616">
        <w:rPr>
          <w:sz w:val="28"/>
          <w:szCs w:val="28"/>
        </w:rPr>
        <w:t>тителя главы</w:t>
      </w:r>
      <w:r w:rsidR="008B4BD6">
        <w:rPr>
          <w:sz w:val="28"/>
          <w:szCs w:val="28"/>
        </w:rPr>
        <w:t xml:space="preserve"> </w:t>
      </w:r>
      <w:r w:rsidR="005B3616">
        <w:rPr>
          <w:sz w:val="28"/>
          <w:szCs w:val="28"/>
        </w:rPr>
        <w:t>администрации</w:t>
      </w:r>
      <w:r w:rsidR="00C437C5">
        <w:rPr>
          <w:sz w:val="28"/>
          <w:szCs w:val="28"/>
        </w:rPr>
        <w:t>.</w:t>
      </w:r>
    </w:p>
    <w:p w:rsidR="005B3616" w:rsidRPr="00794466" w:rsidRDefault="005B3616" w:rsidP="005B3616">
      <w:pPr>
        <w:jc w:val="both"/>
        <w:rPr>
          <w:sz w:val="28"/>
          <w:szCs w:val="28"/>
        </w:rPr>
      </w:pPr>
    </w:p>
    <w:p w:rsidR="005B3616" w:rsidRDefault="005B3616" w:rsidP="005B3616">
      <w:pPr>
        <w:jc w:val="both"/>
        <w:rPr>
          <w:sz w:val="28"/>
          <w:szCs w:val="28"/>
        </w:rPr>
      </w:pPr>
    </w:p>
    <w:p w:rsidR="00854354" w:rsidRPr="00794466" w:rsidRDefault="00854354" w:rsidP="005B3616">
      <w:pPr>
        <w:jc w:val="both"/>
        <w:rPr>
          <w:sz w:val="28"/>
          <w:szCs w:val="28"/>
        </w:rPr>
      </w:pPr>
    </w:p>
    <w:p w:rsidR="005B3616" w:rsidRPr="00794466" w:rsidRDefault="005B3616" w:rsidP="005B3616">
      <w:pPr>
        <w:shd w:val="clear" w:color="auto" w:fill="FFFFFF"/>
        <w:spacing w:line="317" w:lineRule="exact"/>
        <w:ind w:left="163"/>
        <w:rPr>
          <w:spacing w:val="1"/>
          <w:w w:val="104"/>
          <w:sz w:val="28"/>
          <w:szCs w:val="28"/>
        </w:rPr>
      </w:pPr>
      <w:r w:rsidRPr="00794466">
        <w:rPr>
          <w:spacing w:val="1"/>
          <w:w w:val="104"/>
          <w:sz w:val="28"/>
          <w:szCs w:val="28"/>
        </w:rPr>
        <w:t>Председатель Краснознаменского</w:t>
      </w:r>
    </w:p>
    <w:p w:rsidR="005B3616" w:rsidRPr="00794466" w:rsidRDefault="005B3616" w:rsidP="005B3616">
      <w:pPr>
        <w:shd w:val="clear" w:color="auto" w:fill="FFFFFF"/>
        <w:spacing w:line="317" w:lineRule="exact"/>
        <w:ind w:left="163"/>
        <w:rPr>
          <w:spacing w:val="1"/>
          <w:w w:val="104"/>
          <w:sz w:val="28"/>
          <w:szCs w:val="28"/>
        </w:rPr>
      </w:pPr>
      <w:r w:rsidRPr="00794466">
        <w:rPr>
          <w:spacing w:val="1"/>
          <w:w w:val="104"/>
          <w:sz w:val="28"/>
          <w:szCs w:val="28"/>
        </w:rPr>
        <w:t>сельского совета - глава администрации</w:t>
      </w:r>
    </w:p>
    <w:p w:rsidR="005B3616" w:rsidRDefault="005B3616" w:rsidP="008B4BD6">
      <w:pPr>
        <w:tabs>
          <w:tab w:val="left" w:pos="7938"/>
        </w:tabs>
        <w:autoSpaceDE w:val="0"/>
        <w:autoSpaceDN w:val="0"/>
        <w:adjustRightInd w:val="0"/>
        <w:ind w:firstLine="163"/>
        <w:jc w:val="both"/>
        <w:rPr>
          <w:spacing w:val="1"/>
          <w:w w:val="104"/>
          <w:sz w:val="28"/>
          <w:szCs w:val="28"/>
        </w:rPr>
      </w:pPr>
      <w:r w:rsidRPr="00794466">
        <w:rPr>
          <w:spacing w:val="1"/>
          <w:w w:val="104"/>
          <w:sz w:val="28"/>
          <w:szCs w:val="28"/>
        </w:rPr>
        <w:t>Краснознаменского сельского поселения</w:t>
      </w:r>
      <w:r w:rsidR="008B4BD6">
        <w:rPr>
          <w:spacing w:val="1"/>
          <w:w w:val="104"/>
          <w:sz w:val="28"/>
          <w:szCs w:val="28"/>
        </w:rPr>
        <w:tab/>
      </w:r>
      <w:proofErr w:type="spellStart"/>
      <w:r w:rsidRPr="00794466">
        <w:rPr>
          <w:spacing w:val="1"/>
          <w:w w:val="104"/>
          <w:sz w:val="28"/>
          <w:szCs w:val="28"/>
        </w:rPr>
        <w:t>Л.Н.Терещук</w:t>
      </w:r>
      <w:proofErr w:type="spellEnd"/>
    </w:p>
    <w:p w:rsidR="009B43C5" w:rsidRDefault="009B43C5">
      <w:pPr>
        <w:rPr>
          <w:sz w:val="28"/>
          <w:szCs w:val="28"/>
        </w:rPr>
      </w:pPr>
    </w:p>
    <w:sectPr w:rsidR="009B43C5" w:rsidSect="009B43C5">
      <w:headerReference w:type="default" r:id="rId10"/>
      <w:pgSz w:w="11906" w:h="16838"/>
      <w:pgMar w:top="1134" w:right="567" w:bottom="709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F0F" w:rsidRDefault="00455F0F" w:rsidP="004030BC">
      <w:r>
        <w:separator/>
      </w:r>
    </w:p>
  </w:endnote>
  <w:endnote w:type="continuationSeparator" w:id="0">
    <w:p w:rsidR="00455F0F" w:rsidRDefault="00455F0F" w:rsidP="00403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F0F" w:rsidRDefault="00455F0F" w:rsidP="004030BC">
      <w:r>
        <w:separator/>
      </w:r>
    </w:p>
  </w:footnote>
  <w:footnote w:type="continuationSeparator" w:id="0">
    <w:p w:rsidR="00455F0F" w:rsidRDefault="00455F0F" w:rsidP="004030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2F2" w:rsidRDefault="00B252F2">
    <w:pPr>
      <w:spacing w:line="14" w:lineRule="auto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66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-249"/>
        </w:tabs>
        <w:ind w:left="644" w:hanging="360"/>
      </w:pPr>
      <w:rPr>
        <w:rFonts w:hint="default"/>
        <w:b/>
      </w:rPr>
    </w:lvl>
  </w:abstractNum>
  <w:abstractNum w:abstractNumId="4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  <w:rPr>
        <w:rFonts w:ascii="Times New Roman" w:hAnsi="Times New Roman" w:cs="Times New Roman" w:hint="default"/>
        <w:b/>
        <w:i w:val="0"/>
        <w:sz w:val="28"/>
        <w:szCs w:val="28"/>
        <w:lang w:val="ru-RU"/>
      </w:rPr>
    </w:lvl>
  </w:abstractNum>
  <w:abstractNum w:abstractNumId="5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508" w:hanging="360"/>
      </w:pPr>
      <w:rPr>
        <w:rFonts w:hint="default"/>
        <w:b/>
      </w:rPr>
    </w:lvl>
  </w:abstractNum>
  <w:abstractNum w:abstractNumId="6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  <w:rPr>
        <w:rFonts w:hint="default"/>
        <w:b/>
      </w:rPr>
    </w:lvl>
  </w:abstractNum>
  <w:abstractNum w:abstractNumId="7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660" w:hanging="360"/>
      </w:pPr>
      <w:rPr>
        <w:rFonts w:ascii="Times New Roman" w:hAnsi="Times New Roman" w:cs="Times New Roman" w:hint="default"/>
        <w:b/>
        <w:i w:val="0"/>
        <w:sz w:val="28"/>
        <w:szCs w:val="28"/>
        <w:lang w:val="ru-RU"/>
      </w:rPr>
    </w:lvl>
  </w:abstractNum>
  <w:abstractNum w:abstractNumId="8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808" w:hanging="360"/>
      </w:pPr>
      <w:rPr>
        <w:rFonts w:hint="default"/>
        <w:b/>
      </w:rPr>
    </w:lvl>
  </w:abstractNum>
  <w:abstractNum w:abstractNumId="9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-568"/>
        </w:tabs>
        <w:ind w:left="502" w:hanging="360"/>
      </w:pPr>
      <w:rPr>
        <w:rFonts w:cs="Times New Roman"/>
      </w:rPr>
    </w:lvl>
  </w:abstractNum>
  <w:abstractNum w:abstractNumId="10">
    <w:nsid w:val="0000000D"/>
    <w:multiLevelType w:val="singleLevel"/>
    <w:tmpl w:val="AD36933A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 w:hint="default"/>
        <w:b/>
        <w:i w:val="0"/>
        <w:sz w:val="28"/>
        <w:szCs w:val="28"/>
        <w:lang w:val="ru-RU"/>
      </w:rPr>
    </w:lvl>
  </w:abstractNum>
  <w:abstractNum w:abstractNumId="11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66" w:hanging="360"/>
      </w:pPr>
      <w:rPr>
        <w:rFonts w:ascii="Times New Roman" w:hAnsi="Times New Roman" w:cs="Times New Roman"/>
        <w:i w:val="0"/>
        <w:sz w:val="28"/>
        <w:szCs w:val="28"/>
        <w:lang w:val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6F729F"/>
    <w:multiLevelType w:val="hybridMultilevel"/>
    <w:tmpl w:val="0A92FD76"/>
    <w:lvl w:ilvl="0" w:tplc="2D6CDBFC">
      <w:start w:val="3"/>
      <w:numFmt w:val="decimal"/>
      <w:lvlText w:val="%1."/>
      <w:lvlJc w:val="left"/>
      <w:pPr>
        <w:ind w:left="102" w:hanging="247"/>
        <w:jc w:val="righ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DDCEAE18">
      <w:start w:val="1"/>
      <w:numFmt w:val="bullet"/>
      <w:lvlText w:val="•"/>
      <w:lvlJc w:val="left"/>
      <w:pPr>
        <w:ind w:left="1046" w:hanging="247"/>
      </w:pPr>
      <w:rPr>
        <w:rFonts w:hint="default"/>
      </w:rPr>
    </w:lvl>
    <w:lvl w:ilvl="2" w:tplc="7E761782">
      <w:start w:val="1"/>
      <w:numFmt w:val="bullet"/>
      <w:lvlText w:val="•"/>
      <w:lvlJc w:val="left"/>
      <w:pPr>
        <w:ind w:left="1993" w:hanging="247"/>
      </w:pPr>
      <w:rPr>
        <w:rFonts w:hint="default"/>
      </w:rPr>
    </w:lvl>
    <w:lvl w:ilvl="3" w:tplc="19B0CC5C">
      <w:start w:val="1"/>
      <w:numFmt w:val="bullet"/>
      <w:lvlText w:val="•"/>
      <w:lvlJc w:val="left"/>
      <w:pPr>
        <w:ind w:left="2939" w:hanging="247"/>
      </w:pPr>
      <w:rPr>
        <w:rFonts w:hint="default"/>
      </w:rPr>
    </w:lvl>
    <w:lvl w:ilvl="4" w:tplc="616E2C12">
      <w:start w:val="1"/>
      <w:numFmt w:val="bullet"/>
      <w:lvlText w:val="•"/>
      <w:lvlJc w:val="left"/>
      <w:pPr>
        <w:ind w:left="3886" w:hanging="247"/>
      </w:pPr>
      <w:rPr>
        <w:rFonts w:hint="default"/>
      </w:rPr>
    </w:lvl>
    <w:lvl w:ilvl="5" w:tplc="FA729FEA">
      <w:start w:val="1"/>
      <w:numFmt w:val="bullet"/>
      <w:lvlText w:val="•"/>
      <w:lvlJc w:val="left"/>
      <w:pPr>
        <w:ind w:left="4833" w:hanging="247"/>
      </w:pPr>
      <w:rPr>
        <w:rFonts w:hint="default"/>
      </w:rPr>
    </w:lvl>
    <w:lvl w:ilvl="6" w:tplc="778A7A64">
      <w:start w:val="1"/>
      <w:numFmt w:val="bullet"/>
      <w:lvlText w:val="•"/>
      <w:lvlJc w:val="left"/>
      <w:pPr>
        <w:ind w:left="5779" w:hanging="247"/>
      </w:pPr>
      <w:rPr>
        <w:rFonts w:hint="default"/>
      </w:rPr>
    </w:lvl>
    <w:lvl w:ilvl="7" w:tplc="E7D47326">
      <w:start w:val="1"/>
      <w:numFmt w:val="bullet"/>
      <w:lvlText w:val="•"/>
      <w:lvlJc w:val="left"/>
      <w:pPr>
        <w:ind w:left="6726" w:hanging="247"/>
      </w:pPr>
      <w:rPr>
        <w:rFonts w:hint="default"/>
      </w:rPr>
    </w:lvl>
    <w:lvl w:ilvl="8" w:tplc="037022BE">
      <w:start w:val="1"/>
      <w:numFmt w:val="bullet"/>
      <w:lvlText w:val="•"/>
      <w:lvlJc w:val="left"/>
      <w:pPr>
        <w:ind w:left="7673" w:hanging="247"/>
      </w:pPr>
      <w:rPr>
        <w:rFonts w:hint="default"/>
      </w:rPr>
    </w:lvl>
  </w:abstractNum>
  <w:abstractNum w:abstractNumId="13">
    <w:nsid w:val="10274D6D"/>
    <w:multiLevelType w:val="hybridMultilevel"/>
    <w:tmpl w:val="30884040"/>
    <w:lvl w:ilvl="0" w:tplc="6820FCE0">
      <w:start w:val="1"/>
      <w:numFmt w:val="decimal"/>
      <w:lvlText w:val="%1."/>
      <w:lvlJc w:val="left"/>
      <w:pPr>
        <w:ind w:left="102" w:hanging="353"/>
        <w:jc w:val="righ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D98A1990">
      <w:start w:val="1"/>
      <w:numFmt w:val="bullet"/>
      <w:lvlText w:val="•"/>
      <w:lvlJc w:val="left"/>
      <w:pPr>
        <w:ind w:left="1046" w:hanging="353"/>
      </w:pPr>
      <w:rPr>
        <w:rFonts w:hint="default"/>
      </w:rPr>
    </w:lvl>
    <w:lvl w:ilvl="2" w:tplc="1848D028">
      <w:start w:val="1"/>
      <w:numFmt w:val="bullet"/>
      <w:lvlText w:val="•"/>
      <w:lvlJc w:val="left"/>
      <w:pPr>
        <w:ind w:left="1993" w:hanging="353"/>
      </w:pPr>
      <w:rPr>
        <w:rFonts w:hint="default"/>
      </w:rPr>
    </w:lvl>
    <w:lvl w:ilvl="3" w:tplc="3BF22156">
      <w:start w:val="1"/>
      <w:numFmt w:val="bullet"/>
      <w:lvlText w:val="•"/>
      <w:lvlJc w:val="left"/>
      <w:pPr>
        <w:ind w:left="2939" w:hanging="353"/>
      </w:pPr>
      <w:rPr>
        <w:rFonts w:hint="default"/>
      </w:rPr>
    </w:lvl>
    <w:lvl w:ilvl="4" w:tplc="4BB02878">
      <w:start w:val="1"/>
      <w:numFmt w:val="bullet"/>
      <w:lvlText w:val="•"/>
      <w:lvlJc w:val="left"/>
      <w:pPr>
        <w:ind w:left="3886" w:hanging="353"/>
      </w:pPr>
      <w:rPr>
        <w:rFonts w:hint="default"/>
      </w:rPr>
    </w:lvl>
    <w:lvl w:ilvl="5" w:tplc="11265762">
      <w:start w:val="1"/>
      <w:numFmt w:val="bullet"/>
      <w:lvlText w:val="•"/>
      <w:lvlJc w:val="left"/>
      <w:pPr>
        <w:ind w:left="4833" w:hanging="353"/>
      </w:pPr>
      <w:rPr>
        <w:rFonts w:hint="default"/>
      </w:rPr>
    </w:lvl>
    <w:lvl w:ilvl="6" w:tplc="ACE09030">
      <w:start w:val="1"/>
      <w:numFmt w:val="bullet"/>
      <w:lvlText w:val="•"/>
      <w:lvlJc w:val="left"/>
      <w:pPr>
        <w:ind w:left="5779" w:hanging="353"/>
      </w:pPr>
      <w:rPr>
        <w:rFonts w:hint="default"/>
      </w:rPr>
    </w:lvl>
    <w:lvl w:ilvl="7" w:tplc="0CAA474E">
      <w:start w:val="1"/>
      <w:numFmt w:val="bullet"/>
      <w:lvlText w:val="•"/>
      <w:lvlJc w:val="left"/>
      <w:pPr>
        <w:ind w:left="6726" w:hanging="353"/>
      </w:pPr>
      <w:rPr>
        <w:rFonts w:hint="default"/>
      </w:rPr>
    </w:lvl>
    <w:lvl w:ilvl="8" w:tplc="DDFA3A02">
      <w:start w:val="1"/>
      <w:numFmt w:val="bullet"/>
      <w:lvlText w:val="•"/>
      <w:lvlJc w:val="left"/>
      <w:pPr>
        <w:ind w:left="7673" w:hanging="353"/>
      </w:pPr>
      <w:rPr>
        <w:rFonts w:hint="default"/>
      </w:rPr>
    </w:lvl>
  </w:abstractNum>
  <w:abstractNum w:abstractNumId="14">
    <w:nsid w:val="10C74F93"/>
    <w:multiLevelType w:val="multilevel"/>
    <w:tmpl w:val="224AF426"/>
    <w:lvl w:ilvl="0">
      <w:start w:val="4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02" w:hanging="574"/>
        <w:jc w:val="righ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start w:val="1"/>
      <w:numFmt w:val="bullet"/>
      <w:lvlText w:val="•"/>
      <w:lvlJc w:val="left"/>
      <w:pPr>
        <w:ind w:left="1993" w:hanging="57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57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57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3" w:hanging="57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57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57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574"/>
      </w:pPr>
      <w:rPr>
        <w:rFonts w:hint="default"/>
      </w:rPr>
    </w:lvl>
  </w:abstractNum>
  <w:abstractNum w:abstractNumId="15">
    <w:nsid w:val="22D9138F"/>
    <w:multiLevelType w:val="multilevel"/>
    <w:tmpl w:val="EADEE214"/>
    <w:lvl w:ilvl="0">
      <w:start w:val="2"/>
      <w:numFmt w:val="decimal"/>
      <w:lvlText w:val="%1"/>
      <w:lvlJc w:val="left"/>
      <w:pPr>
        <w:ind w:left="102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02" w:hanging="48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2939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3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480"/>
      </w:pPr>
      <w:rPr>
        <w:rFonts w:hint="default"/>
      </w:rPr>
    </w:lvl>
  </w:abstractNum>
  <w:abstractNum w:abstractNumId="16">
    <w:nsid w:val="321C1B75"/>
    <w:multiLevelType w:val="multilevel"/>
    <w:tmpl w:val="9AF405BA"/>
    <w:lvl w:ilvl="0">
      <w:start w:val="2"/>
      <w:numFmt w:val="decimal"/>
      <w:lvlText w:val="%1"/>
      <w:lvlJc w:val="left"/>
      <w:pPr>
        <w:ind w:left="102" w:hanging="439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2" w:hanging="43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02" w:hanging="639"/>
        <w:jc w:val="righ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2939" w:hanging="6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6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3" w:hanging="6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6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6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639"/>
      </w:pPr>
      <w:rPr>
        <w:rFonts w:hint="default"/>
      </w:rPr>
    </w:lvl>
  </w:abstractNum>
  <w:abstractNum w:abstractNumId="17">
    <w:nsid w:val="474D2AAD"/>
    <w:multiLevelType w:val="multilevel"/>
    <w:tmpl w:val="16BEEC4E"/>
    <w:lvl w:ilvl="0">
      <w:start w:val="1"/>
      <w:numFmt w:val="decimal"/>
      <w:lvlText w:val="%1"/>
      <w:lvlJc w:val="left"/>
      <w:pPr>
        <w:ind w:left="102" w:hanging="46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463"/>
        <w:jc w:val="righ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start w:val="1"/>
      <w:numFmt w:val="bullet"/>
      <w:lvlText w:val="•"/>
      <w:lvlJc w:val="left"/>
      <w:pPr>
        <w:ind w:left="1993" w:hanging="4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4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4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3" w:hanging="4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4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4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463"/>
      </w:pPr>
      <w:rPr>
        <w:rFonts w:hint="default"/>
      </w:rPr>
    </w:lvl>
  </w:abstractNum>
  <w:abstractNum w:abstractNumId="18">
    <w:nsid w:val="565D70EC"/>
    <w:multiLevelType w:val="hybridMultilevel"/>
    <w:tmpl w:val="ED4AE05C"/>
    <w:lvl w:ilvl="0" w:tplc="2E5AC3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DD0D9E"/>
    <w:multiLevelType w:val="hybridMultilevel"/>
    <w:tmpl w:val="216222BA"/>
    <w:lvl w:ilvl="0" w:tplc="9340A9CA">
      <w:start w:val="1"/>
      <w:numFmt w:val="decimal"/>
      <w:lvlText w:val="%1."/>
      <w:lvlJc w:val="left"/>
      <w:pPr>
        <w:ind w:left="102" w:hanging="267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1360977A">
      <w:start w:val="1"/>
      <w:numFmt w:val="bullet"/>
      <w:lvlText w:val="•"/>
      <w:lvlJc w:val="left"/>
      <w:pPr>
        <w:ind w:left="1046" w:hanging="267"/>
      </w:pPr>
      <w:rPr>
        <w:rFonts w:hint="default"/>
      </w:rPr>
    </w:lvl>
    <w:lvl w:ilvl="2" w:tplc="D24C24E6">
      <w:start w:val="1"/>
      <w:numFmt w:val="bullet"/>
      <w:lvlText w:val="•"/>
      <w:lvlJc w:val="left"/>
      <w:pPr>
        <w:ind w:left="1993" w:hanging="267"/>
      </w:pPr>
      <w:rPr>
        <w:rFonts w:hint="default"/>
      </w:rPr>
    </w:lvl>
    <w:lvl w:ilvl="3" w:tplc="0860BFA6">
      <w:start w:val="1"/>
      <w:numFmt w:val="bullet"/>
      <w:lvlText w:val="•"/>
      <w:lvlJc w:val="left"/>
      <w:pPr>
        <w:ind w:left="2939" w:hanging="267"/>
      </w:pPr>
      <w:rPr>
        <w:rFonts w:hint="default"/>
      </w:rPr>
    </w:lvl>
    <w:lvl w:ilvl="4" w:tplc="F58ED5CC">
      <w:start w:val="1"/>
      <w:numFmt w:val="bullet"/>
      <w:lvlText w:val="•"/>
      <w:lvlJc w:val="left"/>
      <w:pPr>
        <w:ind w:left="3886" w:hanging="267"/>
      </w:pPr>
      <w:rPr>
        <w:rFonts w:hint="default"/>
      </w:rPr>
    </w:lvl>
    <w:lvl w:ilvl="5" w:tplc="AE706FBA">
      <w:start w:val="1"/>
      <w:numFmt w:val="bullet"/>
      <w:lvlText w:val="•"/>
      <w:lvlJc w:val="left"/>
      <w:pPr>
        <w:ind w:left="4833" w:hanging="267"/>
      </w:pPr>
      <w:rPr>
        <w:rFonts w:hint="default"/>
      </w:rPr>
    </w:lvl>
    <w:lvl w:ilvl="6" w:tplc="D33C3F2A">
      <w:start w:val="1"/>
      <w:numFmt w:val="bullet"/>
      <w:lvlText w:val="•"/>
      <w:lvlJc w:val="left"/>
      <w:pPr>
        <w:ind w:left="5779" w:hanging="267"/>
      </w:pPr>
      <w:rPr>
        <w:rFonts w:hint="default"/>
      </w:rPr>
    </w:lvl>
    <w:lvl w:ilvl="7" w:tplc="8384F406">
      <w:start w:val="1"/>
      <w:numFmt w:val="bullet"/>
      <w:lvlText w:val="•"/>
      <w:lvlJc w:val="left"/>
      <w:pPr>
        <w:ind w:left="6726" w:hanging="267"/>
      </w:pPr>
      <w:rPr>
        <w:rFonts w:hint="default"/>
      </w:rPr>
    </w:lvl>
    <w:lvl w:ilvl="8" w:tplc="39A62634">
      <w:start w:val="1"/>
      <w:numFmt w:val="bullet"/>
      <w:lvlText w:val="•"/>
      <w:lvlJc w:val="left"/>
      <w:pPr>
        <w:ind w:left="7673" w:hanging="267"/>
      </w:pPr>
      <w:rPr>
        <w:rFonts w:hint="default"/>
      </w:rPr>
    </w:lvl>
  </w:abstractNum>
  <w:abstractNum w:abstractNumId="20">
    <w:nsid w:val="649163B8"/>
    <w:multiLevelType w:val="multilevel"/>
    <w:tmpl w:val="5478074A"/>
    <w:lvl w:ilvl="0">
      <w:start w:val="1"/>
      <w:numFmt w:val="decimal"/>
      <w:lvlText w:val="%1."/>
      <w:lvlJc w:val="left"/>
      <w:pPr>
        <w:ind w:left="102" w:hanging="240"/>
        <w:jc w:val="right"/>
      </w:pPr>
      <w:rPr>
        <w:rFonts w:ascii="Times New Roman" w:eastAsia="Times New Roman" w:hAnsi="Times New Roman" w:hint="default"/>
        <w:w w:val="100"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start w:val="1"/>
      <w:numFmt w:val="bullet"/>
      <w:lvlText w:val="•"/>
      <w:lvlJc w:val="left"/>
      <w:pPr>
        <w:ind w:left="1525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0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35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0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5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0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6" w:hanging="420"/>
      </w:pPr>
      <w:rPr>
        <w:rFonts w:hint="default"/>
      </w:rPr>
    </w:lvl>
  </w:abstractNum>
  <w:abstractNum w:abstractNumId="21">
    <w:nsid w:val="68A42FDA"/>
    <w:multiLevelType w:val="multilevel"/>
    <w:tmpl w:val="E37A4D70"/>
    <w:lvl w:ilvl="0">
      <w:start w:val="3"/>
      <w:numFmt w:val="decimal"/>
      <w:lvlText w:val="%1."/>
      <w:lvlJc w:val="left"/>
      <w:pPr>
        <w:ind w:left="102" w:hanging="387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02" w:hanging="449"/>
        <w:jc w:val="righ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start w:val="1"/>
      <w:numFmt w:val="decimal"/>
      <w:lvlText w:val="%2.%3."/>
      <w:lvlJc w:val="left"/>
      <w:pPr>
        <w:ind w:left="102" w:hanging="420"/>
        <w:jc w:val="righ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>
      <w:start w:val="1"/>
      <w:numFmt w:val="decimal"/>
      <w:lvlText w:val="%2.%3.%4."/>
      <w:lvlJc w:val="left"/>
      <w:pPr>
        <w:ind w:left="102" w:hanging="627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4">
      <w:start w:val="1"/>
      <w:numFmt w:val="bullet"/>
      <w:lvlText w:val="•"/>
      <w:lvlJc w:val="left"/>
      <w:pPr>
        <w:ind w:left="3886" w:hanging="62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3" w:hanging="62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62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62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627"/>
      </w:pPr>
      <w:rPr>
        <w:rFonts w:hint="default"/>
      </w:rPr>
    </w:lvl>
  </w:abstractNum>
  <w:abstractNum w:abstractNumId="22">
    <w:nsid w:val="6E9466FB"/>
    <w:multiLevelType w:val="multilevel"/>
    <w:tmpl w:val="291A3F16"/>
    <w:lvl w:ilvl="0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02" w:hanging="44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>
      <w:start w:val="1"/>
      <w:numFmt w:val="bullet"/>
      <w:lvlText w:val="•"/>
      <w:lvlJc w:val="left"/>
      <w:pPr>
        <w:ind w:left="1365" w:hanging="4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90" w:hanging="4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15" w:hanging="4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40" w:hanging="4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5" w:hanging="4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0" w:hanging="4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6" w:hanging="449"/>
      </w:pPr>
      <w:rPr>
        <w:rFonts w:hint="default"/>
      </w:rPr>
    </w:lvl>
  </w:abstractNum>
  <w:abstractNum w:abstractNumId="23">
    <w:nsid w:val="753A0F62"/>
    <w:multiLevelType w:val="hybridMultilevel"/>
    <w:tmpl w:val="ABDE09EA"/>
    <w:lvl w:ilvl="0" w:tplc="C9B0F9FE">
      <w:start w:val="1"/>
      <w:numFmt w:val="decimal"/>
      <w:lvlText w:val="%1."/>
      <w:lvlJc w:val="left"/>
      <w:pPr>
        <w:ind w:left="102" w:hanging="406"/>
        <w:jc w:val="righ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2936476E">
      <w:start w:val="1"/>
      <w:numFmt w:val="bullet"/>
      <w:lvlText w:val="•"/>
      <w:lvlJc w:val="left"/>
      <w:pPr>
        <w:ind w:left="1046" w:hanging="406"/>
      </w:pPr>
      <w:rPr>
        <w:rFonts w:hint="default"/>
      </w:rPr>
    </w:lvl>
    <w:lvl w:ilvl="2" w:tplc="9A24CE02">
      <w:start w:val="1"/>
      <w:numFmt w:val="bullet"/>
      <w:lvlText w:val="•"/>
      <w:lvlJc w:val="left"/>
      <w:pPr>
        <w:ind w:left="1993" w:hanging="406"/>
      </w:pPr>
      <w:rPr>
        <w:rFonts w:hint="default"/>
      </w:rPr>
    </w:lvl>
    <w:lvl w:ilvl="3" w:tplc="AF1EC3B4">
      <w:start w:val="1"/>
      <w:numFmt w:val="bullet"/>
      <w:lvlText w:val="•"/>
      <w:lvlJc w:val="left"/>
      <w:pPr>
        <w:ind w:left="2939" w:hanging="406"/>
      </w:pPr>
      <w:rPr>
        <w:rFonts w:hint="default"/>
      </w:rPr>
    </w:lvl>
    <w:lvl w:ilvl="4" w:tplc="59DCE8DC">
      <w:start w:val="1"/>
      <w:numFmt w:val="bullet"/>
      <w:lvlText w:val="•"/>
      <w:lvlJc w:val="left"/>
      <w:pPr>
        <w:ind w:left="3886" w:hanging="406"/>
      </w:pPr>
      <w:rPr>
        <w:rFonts w:hint="default"/>
      </w:rPr>
    </w:lvl>
    <w:lvl w:ilvl="5" w:tplc="04048270">
      <w:start w:val="1"/>
      <w:numFmt w:val="bullet"/>
      <w:lvlText w:val="•"/>
      <w:lvlJc w:val="left"/>
      <w:pPr>
        <w:ind w:left="4833" w:hanging="406"/>
      </w:pPr>
      <w:rPr>
        <w:rFonts w:hint="default"/>
      </w:rPr>
    </w:lvl>
    <w:lvl w:ilvl="6" w:tplc="6776785E">
      <w:start w:val="1"/>
      <w:numFmt w:val="bullet"/>
      <w:lvlText w:val="•"/>
      <w:lvlJc w:val="left"/>
      <w:pPr>
        <w:ind w:left="5779" w:hanging="406"/>
      </w:pPr>
      <w:rPr>
        <w:rFonts w:hint="default"/>
      </w:rPr>
    </w:lvl>
    <w:lvl w:ilvl="7" w:tplc="2360988C">
      <w:start w:val="1"/>
      <w:numFmt w:val="bullet"/>
      <w:lvlText w:val="•"/>
      <w:lvlJc w:val="left"/>
      <w:pPr>
        <w:ind w:left="6726" w:hanging="406"/>
      </w:pPr>
      <w:rPr>
        <w:rFonts w:hint="default"/>
      </w:rPr>
    </w:lvl>
    <w:lvl w:ilvl="8" w:tplc="B0EE11A4">
      <w:start w:val="1"/>
      <w:numFmt w:val="bullet"/>
      <w:lvlText w:val="•"/>
      <w:lvlJc w:val="left"/>
      <w:pPr>
        <w:ind w:left="7673" w:hanging="406"/>
      </w:pPr>
      <w:rPr>
        <w:rFonts w:hint="default"/>
      </w:rPr>
    </w:lvl>
  </w:abstractNum>
  <w:num w:numId="1">
    <w:abstractNumId w:val="21"/>
  </w:num>
  <w:num w:numId="2">
    <w:abstractNumId w:val="22"/>
  </w:num>
  <w:num w:numId="3">
    <w:abstractNumId w:val="14"/>
  </w:num>
  <w:num w:numId="4">
    <w:abstractNumId w:val="12"/>
  </w:num>
  <w:num w:numId="5">
    <w:abstractNumId w:val="13"/>
  </w:num>
  <w:num w:numId="6">
    <w:abstractNumId w:val="20"/>
  </w:num>
  <w:num w:numId="7">
    <w:abstractNumId w:val="16"/>
  </w:num>
  <w:num w:numId="8">
    <w:abstractNumId w:val="19"/>
  </w:num>
  <w:num w:numId="9">
    <w:abstractNumId w:val="23"/>
  </w:num>
  <w:num w:numId="10">
    <w:abstractNumId w:val="15"/>
  </w:num>
  <w:num w:numId="11">
    <w:abstractNumId w:val="17"/>
  </w:num>
  <w:num w:numId="12">
    <w:abstractNumId w:val="1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defaultTabStop w:val="57"/>
  <w:autoHyphenation/>
  <w:drawingGridHorizontalSpacing w:val="12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402380"/>
    <w:rsid w:val="0001311D"/>
    <w:rsid w:val="00021AA8"/>
    <w:rsid w:val="000404F6"/>
    <w:rsid w:val="000543D1"/>
    <w:rsid w:val="00055560"/>
    <w:rsid w:val="00063E84"/>
    <w:rsid w:val="0006516A"/>
    <w:rsid w:val="000865D9"/>
    <w:rsid w:val="000929A1"/>
    <w:rsid w:val="000957E6"/>
    <w:rsid w:val="000A03AA"/>
    <w:rsid w:val="000A1C9A"/>
    <w:rsid w:val="000B7963"/>
    <w:rsid w:val="000E30B1"/>
    <w:rsid w:val="000F2C8E"/>
    <w:rsid w:val="001005B3"/>
    <w:rsid w:val="00103E53"/>
    <w:rsid w:val="00112BAD"/>
    <w:rsid w:val="00114546"/>
    <w:rsid w:val="00120C29"/>
    <w:rsid w:val="00127A49"/>
    <w:rsid w:val="0013397A"/>
    <w:rsid w:val="001425D9"/>
    <w:rsid w:val="0015172F"/>
    <w:rsid w:val="00160E23"/>
    <w:rsid w:val="00163786"/>
    <w:rsid w:val="00165032"/>
    <w:rsid w:val="001669C0"/>
    <w:rsid w:val="00172187"/>
    <w:rsid w:val="001761AC"/>
    <w:rsid w:val="001877BC"/>
    <w:rsid w:val="001960BE"/>
    <w:rsid w:val="001B4A11"/>
    <w:rsid w:val="001B713F"/>
    <w:rsid w:val="001C2D03"/>
    <w:rsid w:val="001E518C"/>
    <w:rsid w:val="001E6994"/>
    <w:rsid w:val="001E7171"/>
    <w:rsid w:val="001F2E73"/>
    <w:rsid w:val="001F305A"/>
    <w:rsid w:val="00207B3A"/>
    <w:rsid w:val="002124EA"/>
    <w:rsid w:val="002273A3"/>
    <w:rsid w:val="00233735"/>
    <w:rsid w:val="002419C3"/>
    <w:rsid w:val="00255ABE"/>
    <w:rsid w:val="00266215"/>
    <w:rsid w:val="002868BF"/>
    <w:rsid w:val="002A2D0E"/>
    <w:rsid w:val="002C41B8"/>
    <w:rsid w:val="002D2EC7"/>
    <w:rsid w:val="002D4C92"/>
    <w:rsid w:val="002D6375"/>
    <w:rsid w:val="002E7CB6"/>
    <w:rsid w:val="002F05D0"/>
    <w:rsid w:val="00303187"/>
    <w:rsid w:val="00306B14"/>
    <w:rsid w:val="0031045A"/>
    <w:rsid w:val="003270B0"/>
    <w:rsid w:val="003419E0"/>
    <w:rsid w:val="00341C95"/>
    <w:rsid w:val="00345063"/>
    <w:rsid w:val="0034537F"/>
    <w:rsid w:val="00354A89"/>
    <w:rsid w:val="003716AB"/>
    <w:rsid w:val="003724E5"/>
    <w:rsid w:val="00373E0C"/>
    <w:rsid w:val="003A51ED"/>
    <w:rsid w:val="003C2D87"/>
    <w:rsid w:val="003E4F24"/>
    <w:rsid w:val="003E69C3"/>
    <w:rsid w:val="003F3AA0"/>
    <w:rsid w:val="00401539"/>
    <w:rsid w:val="00402380"/>
    <w:rsid w:val="004030BC"/>
    <w:rsid w:val="00404FEA"/>
    <w:rsid w:val="00406C6E"/>
    <w:rsid w:val="00407ABF"/>
    <w:rsid w:val="004109E7"/>
    <w:rsid w:val="00412701"/>
    <w:rsid w:val="00431D4D"/>
    <w:rsid w:val="00437250"/>
    <w:rsid w:val="00442ABB"/>
    <w:rsid w:val="0044475D"/>
    <w:rsid w:val="00447289"/>
    <w:rsid w:val="004473AB"/>
    <w:rsid w:val="00447BC8"/>
    <w:rsid w:val="004526CA"/>
    <w:rsid w:val="00455092"/>
    <w:rsid w:val="00455F0F"/>
    <w:rsid w:val="004712E7"/>
    <w:rsid w:val="00476BB7"/>
    <w:rsid w:val="00481791"/>
    <w:rsid w:val="00482DC8"/>
    <w:rsid w:val="00485FA3"/>
    <w:rsid w:val="00492F1E"/>
    <w:rsid w:val="00496F15"/>
    <w:rsid w:val="004C2967"/>
    <w:rsid w:val="004D102B"/>
    <w:rsid w:val="004D2342"/>
    <w:rsid w:val="004E2E68"/>
    <w:rsid w:val="004F49B8"/>
    <w:rsid w:val="004F6DE6"/>
    <w:rsid w:val="00514AF3"/>
    <w:rsid w:val="0052790A"/>
    <w:rsid w:val="0053491F"/>
    <w:rsid w:val="005457BA"/>
    <w:rsid w:val="00553769"/>
    <w:rsid w:val="00554AB4"/>
    <w:rsid w:val="005727E8"/>
    <w:rsid w:val="00575DCD"/>
    <w:rsid w:val="005926F3"/>
    <w:rsid w:val="005A38CB"/>
    <w:rsid w:val="005B128A"/>
    <w:rsid w:val="005B17ED"/>
    <w:rsid w:val="005B3616"/>
    <w:rsid w:val="005B4D10"/>
    <w:rsid w:val="005C08D2"/>
    <w:rsid w:val="005C20C8"/>
    <w:rsid w:val="005C4464"/>
    <w:rsid w:val="005D2BC5"/>
    <w:rsid w:val="005D38ED"/>
    <w:rsid w:val="005D553F"/>
    <w:rsid w:val="005D7E13"/>
    <w:rsid w:val="005E768F"/>
    <w:rsid w:val="005F3321"/>
    <w:rsid w:val="006256C0"/>
    <w:rsid w:val="00635E0E"/>
    <w:rsid w:val="006367B2"/>
    <w:rsid w:val="006440BD"/>
    <w:rsid w:val="006507B4"/>
    <w:rsid w:val="0067471D"/>
    <w:rsid w:val="006747B7"/>
    <w:rsid w:val="00693895"/>
    <w:rsid w:val="006A229F"/>
    <w:rsid w:val="006A79E0"/>
    <w:rsid w:val="006B730F"/>
    <w:rsid w:val="006E2881"/>
    <w:rsid w:val="006E30D2"/>
    <w:rsid w:val="006F203D"/>
    <w:rsid w:val="006F7BF3"/>
    <w:rsid w:val="00714A89"/>
    <w:rsid w:val="00743C73"/>
    <w:rsid w:val="00757657"/>
    <w:rsid w:val="007578E2"/>
    <w:rsid w:val="00772873"/>
    <w:rsid w:val="007729D2"/>
    <w:rsid w:val="007758E9"/>
    <w:rsid w:val="007C3ABE"/>
    <w:rsid w:val="007C4333"/>
    <w:rsid w:val="007D708D"/>
    <w:rsid w:val="007E42A1"/>
    <w:rsid w:val="00811054"/>
    <w:rsid w:val="008128A7"/>
    <w:rsid w:val="008178B1"/>
    <w:rsid w:val="0082004A"/>
    <w:rsid w:val="00823A60"/>
    <w:rsid w:val="00835878"/>
    <w:rsid w:val="00844B6A"/>
    <w:rsid w:val="00854354"/>
    <w:rsid w:val="00875BF8"/>
    <w:rsid w:val="0088010B"/>
    <w:rsid w:val="0089007F"/>
    <w:rsid w:val="0089603D"/>
    <w:rsid w:val="008A26B0"/>
    <w:rsid w:val="008A6CFA"/>
    <w:rsid w:val="008B3668"/>
    <w:rsid w:val="008B4BD6"/>
    <w:rsid w:val="008B5095"/>
    <w:rsid w:val="008F1DDC"/>
    <w:rsid w:val="009351A9"/>
    <w:rsid w:val="00944C45"/>
    <w:rsid w:val="009655D2"/>
    <w:rsid w:val="009762F4"/>
    <w:rsid w:val="00976F90"/>
    <w:rsid w:val="009A443A"/>
    <w:rsid w:val="009B1A3A"/>
    <w:rsid w:val="009B1CF8"/>
    <w:rsid w:val="009B43C5"/>
    <w:rsid w:val="009B76D6"/>
    <w:rsid w:val="009D1C37"/>
    <w:rsid w:val="009E7D87"/>
    <w:rsid w:val="00A020D6"/>
    <w:rsid w:val="00A11745"/>
    <w:rsid w:val="00A24A1B"/>
    <w:rsid w:val="00A3205C"/>
    <w:rsid w:val="00A570AF"/>
    <w:rsid w:val="00A61FDD"/>
    <w:rsid w:val="00A92EA4"/>
    <w:rsid w:val="00A962D2"/>
    <w:rsid w:val="00AA4430"/>
    <w:rsid w:val="00AA5027"/>
    <w:rsid w:val="00AB63CA"/>
    <w:rsid w:val="00AB78F9"/>
    <w:rsid w:val="00AD7B5B"/>
    <w:rsid w:val="00AF72D6"/>
    <w:rsid w:val="00B12625"/>
    <w:rsid w:val="00B14F25"/>
    <w:rsid w:val="00B252F2"/>
    <w:rsid w:val="00B337E7"/>
    <w:rsid w:val="00B533A6"/>
    <w:rsid w:val="00B56E14"/>
    <w:rsid w:val="00B73149"/>
    <w:rsid w:val="00B80533"/>
    <w:rsid w:val="00B91DC0"/>
    <w:rsid w:val="00BD43C3"/>
    <w:rsid w:val="00BD4DAA"/>
    <w:rsid w:val="00C149CC"/>
    <w:rsid w:val="00C30609"/>
    <w:rsid w:val="00C437C5"/>
    <w:rsid w:val="00C47018"/>
    <w:rsid w:val="00C508AC"/>
    <w:rsid w:val="00C61F37"/>
    <w:rsid w:val="00C6725F"/>
    <w:rsid w:val="00CF3181"/>
    <w:rsid w:val="00CF70B2"/>
    <w:rsid w:val="00D04004"/>
    <w:rsid w:val="00D04B25"/>
    <w:rsid w:val="00D05E69"/>
    <w:rsid w:val="00D134B0"/>
    <w:rsid w:val="00D20F65"/>
    <w:rsid w:val="00D22A94"/>
    <w:rsid w:val="00D3487F"/>
    <w:rsid w:val="00D50625"/>
    <w:rsid w:val="00D73761"/>
    <w:rsid w:val="00D75157"/>
    <w:rsid w:val="00D850F5"/>
    <w:rsid w:val="00D86793"/>
    <w:rsid w:val="00D91E8C"/>
    <w:rsid w:val="00D92AF6"/>
    <w:rsid w:val="00D9495A"/>
    <w:rsid w:val="00DA2BC2"/>
    <w:rsid w:val="00DA789A"/>
    <w:rsid w:val="00DB0A64"/>
    <w:rsid w:val="00DB39D7"/>
    <w:rsid w:val="00DE6310"/>
    <w:rsid w:val="00DE6521"/>
    <w:rsid w:val="00DF6CDD"/>
    <w:rsid w:val="00E01C68"/>
    <w:rsid w:val="00E035AE"/>
    <w:rsid w:val="00E03F22"/>
    <w:rsid w:val="00E14C02"/>
    <w:rsid w:val="00E16E07"/>
    <w:rsid w:val="00E329DA"/>
    <w:rsid w:val="00E358F5"/>
    <w:rsid w:val="00E50DD8"/>
    <w:rsid w:val="00E50DE9"/>
    <w:rsid w:val="00E5538F"/>
    <w:rsid w:val="00E61460"/>
    <w:rsid w:val="00E74887"/>
    <w:rsid w:val="00EB28AD"/>
    <w:rsid w:val="00EB4402"/>
    <w:rsid w:val="00EC1FF3"/>
    <w:rsid w:val="00F04DB9"/>
    <w:rsid w:val="00F127B9"/>
    <w:rsid w:val="00F32436"/>
    <w:rsid w:val="00F45761"/>
    <w:rsid w:val="00F479BB"/>
    <w:rsid w:val="00F51017"/>
    <w:rsid w:val="00F63A44"/>
    <w:rsid w:val="00F713C2"/>
    <w:rsid w:val="00F72D06"/>
    <w:rsid w:val="00F73CDC"/>
    <w:rsid w:val="00F90C0B"/>
    <w:rsid w:val="00F97EEA"/>
    <w:rsid w:val="00FB0BC6"/>
    <w:rsid w:val="00FB610B"/>
    <w:rsid w:val="00FB68AF"/>
    <w:rsid w:val="00FC0D3B"/>
    <w:rsid w:val="00FC108F"/>
    <w:rsid w:val="00FC636E"/>
    <w:rsid w:val="00FC6DDD"/>
    <w:rsid w:val="00FC6E3F"/>
    <w:rsid w:val="00FD205A"/>
    <w:rsid w:val="00FE28D5"/>
    <w:rsid w:val="00FF5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3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0238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4817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89603D"/>
    <w:pPr>
      <w:keepNext/>
      <w:snapToGrid w:val="0"/>
      <w:outlineLvl w:val="2"/>
    </w:pPr>
    <w:rPr>
      <w:b/>
      <w:bCs/>
      <w:color w:val="000000"/>
      <w:szCs w:val="20"/>
    </w:rPr>
  </w:style>
  <w:style w:type="paragraph" w:styleId="4">
    <w:name w:val="heading 4"/>
    <w:basedOn w:val="a"/>
    <w:next w:val="a"/>
    <w:link w:val="40"/>
    <w:unhideWhenUsed/>
    <w:qFormat/>
    <w:rsid w:val="0048179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qFormat/>
    <w:rsid w:val="0089603D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1791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4817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rsid w:val="0048179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styleId="a3">
    <w:name w:val="Table Grid"/>
    <w:basedOn w:val="a1"/>
    <w:rsid w:val="00575D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F72D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F72D6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basedOn w:val="a0"/>
    <w:link w:val="HTML0"/>
    <w:uiPriority w:val="99"/>
    <w:rsid w:val="00481791"/>
    <w:rPr>
      <w:rFonts w:ascii="Courier New" w:hAnsi="Courier New" w:cs="Courier New"/>
    </w:rPr>
  </w:style>
  <w:style w:type="paragraph" w:styleId="HTML0">
    <w:name w:val="HTML Preformatted"/>
    <w:basedOn w:val="a"/>
    <w:link w:val="HTML"/>
    <w:unhideWhenUsed/>
    <w:rsid w:val="004817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4030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30BC"/>
    <w:rPr>
      <w:sz w:val="24"/>
      <w:szCs w:val="24"/>
    </w:rPr>
  </w:style>
  <w:style w:type="paragraph" w:styleId="a8">
    <w:name w:val="footer"/>
    <w:basedOn w:val="a"/>
    <w:link w:val="a9"/>
    <w:rsid w:val="004030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030BC"/>
    <w:rPr>
      <w:sz w:val="24"/>
      <w:szCs w:val="24"/>
    </w:rPr>
  </w:style>
  <w:style w:type="paragraph" w:customStyle="1" w:styleId="ConsPlusTitle">
    <w:name w:val="ConsPlusTitle"/>
    <w:rsid w:val="0089603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89603D"/>
    <w:rPr>
      <w:b/>
      <w:bCs/>
      <w:color w:val="000000"/>
      <w:sz w:val="24"/>
    </w:rPr>
  </w:style>
  <w:style w:type="character" w:customStyle="1" w:styleId="60">
    <w:name w:val="Заголовок 6 Знак"/>
    <w:basedOn w:val="a0"/>
    <w:link w:val="6"/>
    <w:rsid w:val="0089603D"/>
    <w:rPr>
      <w:sz w:val="28"/>
    </w:rPr>
  </w:style>
  <w:style w:type="paragraph" w:styleId="aa">
    <w:name w:val="Body Text Indent"/>
    <w:basedOn w:val="a"/>
    <w:link w:val="ab"/>
    <w:unhideWhenUsed/>
    <w:rsid w:val="0089603D"/>
    <w:pPr>
      <w:spacing w:line="259" w:lineRule="auto"/>
      <w:ind w:firstLine="567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89603D"/>
  </w:style>
  <w:style w:type="paragraph" w:styleId="21">
    <w:name w:val="Body Text 2"/>
    <w:basedOn w:val="a"/>
    <w:link w:val="22"/>
    <w:uiPriority w:val="99"/>
    <w:unhideWhenUsed/>
    <w:rsid w:val="0089603D"/>
    <w:pPr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89603D"/>
    <w:rPr>
      <w:rFonts w:ascii="Calibri" w:eastAsia="Calibri" w:hAnsi="Calibri"/>
    </w:rPr>
  </w:style>
  <w:style w:type="paragraph" w:customStyle="1" w:styleId="ConsPlusNormal">
    <w:name w:val="ConsPlusNormal"/>
    <w:link w:val="ConsPlusNormal0"/>
    <w:rsid w:val="0089603D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8960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Hyperlink"/>
    <w:unhideWhenUsed/>
    <w:rsid w:val="0089603D"/>
    <w:rPr>
      <w:color w:val="0000FF"/>
      <w:u w:val="single"/>
    </w:rPr>
  </w:style>
  <w:style w:type="paragraph" w:styleId="ad">
    <w:name w:val="Note Heading"/>
    <w:basedOn w:val="a"/>
    <w:next w:val="a"/>
    <w:link w:val="ae"/>
    <w:unhideWhenUsed/>
    <w:rsid w:val="0089603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e">
    <w:name w:val="Заголовок записки Знак"/>
    <w:basedOn w:val="a0"/>
    <w:link w:val="ad"/>
    <w:rsid w:val="0089603D"/>
    <w:rPr>
      <w:rFonts w:ascii="Calibri" w:hAnsi="Calibri"/>
    </w:rPr>
  </w:style>
  <w:style w:type="paragraph" w:styleId="af">
    <w:name w:val="List Paragraph"/>
    <w:basedOn w:val="a"/>
    <w:uiPriority w:val="1"/>
    <w:qFormat/>
    <w:rsid w:val="0089603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0">
    <w:name w:val="Title"/>
    <w:basedOn w:val="a"/>
    <w:link w:val="af1"/>
    <w:qFormat/>
    <w:rsid w:val="0089603D"/>
    <w:pPr>
      <w:jc w:val="center"/>
    </w:pPr>
    <w:rPr>
      <w:sz w:val="28"/>
      <w:szCs w:val="20"/>
    </w:rPr>
  </w:style>
  <w:style w:type="character" w:customStyle="1" w:styleId="af1">
    <w:name w:val="Название Знак"/>
    <w:basedOn w:val="a0"/>
    <w:link w:val="af0"/>
    <w:rsid w:val="0089603D"/>
    <w:rPr>
      <w:sz w:val="28"/>
    </w:rPr>
  </w:style>
  <w:style w:type="paragraph" w:styleId="af2">
    <w:name w:val="Body Text"/>
    <w:basedOn w:val="a"/>
    <w:link w:val="af3"/>
    <w:unhideWhenUsed/>
    <w:rsid w:val="0089603D"/>
    <w:pPr>
      <w:jc w:val="both"/>
    </w:pPr>
    <w:rPr>
      <w:sz w:val="26"/>
    </w:rPr>
  </w:style>
  <w:style w:type="character" w:customStyle="1" w:styleId="af3">
    <w:name w:val="Основной текст Знак"/>
    <w:basedOn w:val="a0"/>
    <w:link w:val="af2"/>
    <w:rsid w:val="0089603D"/>
    <w:rPr>
      <w:sz w:val="26"/>
      <w:szCs w:val="24"/>
    </w:rPr>
  </w:style>
  <w:style w:type="character" w:customStyle="1" w:styleId="23">
    <w:name w:val="Основной текст с отступом 2 Знак"/>
    <w:link w:val="24"/>
    <w:rsid w:val="0089603D"/>
    <w:rPr>
      <w:sz w:val="24"/>
      <w:szCs w:val="24"/>
    </w:rPr>
  </w:style>
  <w:style w:type="paragraph" w:styleId="24">
    <w:name w:val="Body Text Indent 2"/>
    <w:basedOn w:val="a"/>
    <w:link w:val="23"/>
    <w:unhideWhenUsed/>
    <w:rsid w:val="0089603D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link w:val="24"/>
    <w:rsid w:val="0089603D"/>
    <w:rPr>
      <w:sz w:val="24"/>
      <w:szCs w:val="24"/>
    </w:rPr>
  </w:style>
  <w:style w:type="paragraph" w:styleId="af4">
    <w:name w:val="No Spacing"/>
    <w:qFormat/>
    <w:rsid w:val="0089603D"/>
    <w:rPr>
      <w:rFonts w:ascii="Calibri" w:hAnsi="Calibri"/>
      <w:sz w:val="22"/>
      <w:szCs w:val="22"/>
    </w:rPr>
  </w:style>
  <w:style w:type="paragraph" w:customStyle="1" w:styleId="af5">
    <w:name w:val="Содержимое таблицы"/>
    <w:basedOn w:val="a"/>
    <w:rsid w:val="0089603D"/>
    <w:pPr>
      <w:suppressLineNumbers/>
      <w:suppressAutoHyphens/>
    </w:pPr>
    <w:rPr>
      <w:kern w:val="2"/>
      <w:lang w:eastAsia="ar-SA"/>
    </w:rPr>
  </w:style>
  <w:style w:type="paragraph" w:customStyle="1" w:styleId="af6">
    <w:name w:val="Таблицы (моноширинный)"/>
    <w:basedOn w:val="a"/>
    <w:next w:val="a"/>
    <w:rsid w:val="0089603D"/>
    <w:pPr>
      <w:suppressAutoHyphens/>
      <w:autoSpaceDE w:val="0"/>
      <w:jc w:val="both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OEM">
    <w:name w:val="Нормальный (OEM)"/>
    <w:basedOn w:val="a"/>
    <w:next w:val="a"/>
    <w:rsid w:val="0089603D"/>
    <w:pPr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7">
    <w:name w:val="Знак"/>
    <w:basedOn w:val="a"/>
    <w:rsid w:val="008960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Текст (лев. подпись)"/>
    <w:basedOn w:val="a"/>
    <w:next w:val="a"/>
    <w:rsid w:val="0089603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9">
    <w:name w:val="Текст (прав. подпись)"/>
    <w:basedOn w:val="a"/>
    <w:next w:val="a"/>
    <w:rsid w:val="0089603D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8960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a">
    <w:name w:val="Основное меню"/>
    <w:basedOn w:val="a"/>
    <w:next w:val="a"/>
    <w:rsid w:val="0089603D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b">
    <w:name w:val="Комментарий"/>
    <w:basedOn w:val="a"/>
    <w:next w:val="a"/>
    <w:rsid w:val="0089603D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c">
    <w:name w:val="Заголовок статьи"/>
    <w:basedOn w:val="a"/>
    <w:next w:val="a"/>
    <w:rsid w:val="0089603D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d">
    <w:name w:val="Заголовок"/>
    <w:basedOn w:val="afa"/>
    <w:next w:val="a"/>
    <w:rsid w:val="0089603D"/>
    <w:rPr>
      <w:b/>
      <w:bCs/>
      <w:color w:val="C0C0C0"/>
    </w:rPr>
  </w:style>
  <w:style w:type="paragraph" w:customStyle="1" w:styleId="afe">
    <w:name w:val="Интерактивный заголовок"/>
    <w:basedOn w:val="afd"/>
    <w:next w:val="a"/>
    <w:rsid w:val="0089603D"/>
    <w:rPr>
      <w:u w:val="single"/>
    </w:rPr>
  </w:style>
  <w:style w:type="character" w:customStyle="1" w:styleId="aff">
    <w:name w:val="Цветовое выделение"/>
    <w:rsid w:val="0089603D"/>
    <w:rPr>
      <w:b/>
      <w:bCs/>
      <w:color w:val="000080"/>
      <w:sz w:val="20"/>
      <w:szCs w:val="20"/>
    </w:rPr>
  </w:style>
  <w:style w:type="character" w:customStyle="1" w:styleId="FontStyle20">
    <w:name w:val="Font Style20"/>
    <w:rsid w:val="0089603D"/>
    <w:rPr>
      <w:rFonts w:ascii="Times New Roman" w:hAnsi="Times New Roman" w:cs="Times New Roman" w:hint="default"/>
      <w:sz w:val="26"/>
      <w:szCs w:val="26"/>
    </w:rPr>
  </w:style>
  <w:style w:type="character" w:customStyle="1" w:styleId="FontStyle40">
    <w:name w:val="Font Style40"/>
    <w:rsid w:val="0089603D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rsid w:val="0089603D"/>
    <w:rPr>
      <w:rFonts w:ascii="Times New Roman" w:hAnsi="Times New Roman" w:cs="Times New Roman" w:hint="default"/>
      <w:sz w:val="24"/>
      <w:szCs w:val="24"/>
    </w:rPr>
  </w:style>
  <w:style w:type="character" w:customStyle="1" w:styleId="aff0">
    <w:name w:val="Гипертекстовая ссылка"/>
    <w:rsid w:val="0089603D"/>
    <w:rPr>
      <w:b/>
      <w:bCs/>
      <w:color w:val="008000"/>
      <w:sz w:val="20"/>
      <w:szCs w:val="20"/>
      <w:u w:val="single"/>
    </w:rPr>
  </w:style>
  <w:style w:type="paragraph" w:customStyle="1" w:styleId="11">
    <w:name w:val="Знак1 Знак Знак Знак"/>
    <w:basedOn w:val="a"/>
    <w:rsid w:val="0089603D"/>
    <w:pPr>
      <w:spacing w:after="60"/>
      <w:ind w:firstLine="709"/>
      <w:jc w:val="both"/>
    </w:pPr>
    <w:rPr>
      <w:rFonts w:ascii="Arial" w:eastAsia="Calibri" w:hAnsi="Arial" w:cs="Arial"/>
    </w:rPr>
  </w:style>
  <w:style w:type="paragraph" w:customStyle="1" w:styleId="aff1">
    <w:name w:val="Знак Знак"/>
    <w:basedOn w:val="a"/>
    <w:rsid w:val="0089603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89603D"/>
    <w:rPr>
      <w:rFonts w:ascii="Arial" w:eastAsia="Calibri" w:hAnsi="Arial" w:cs="Arial"/>
    </w:rPr>
  </w:style>
  <w:style w:type="paragraph" w:customStyle="1" w:styleId="aff2">
    <w:name w:val="Знак Знак Знак Знак Знак Знак"/>
    <w:basedOn w:val="a"/>
    <w:rsid w:val="0089603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8960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f3">
    <w:name w:val="Normal (Web)"/>
    <w:basedOn w:val="a"/>
    <w:rsid w:val="0089603D"/>
    <w:pPr>
      <w:spacing w:before="75" w:after="75"/>
    </w:pPr>
    <w:rPr>
      <w:rFonts w:ascii="Tahoma" w:hAnsi="Tahoma" w:cs="Tahoma"/>
    </w:rPr>
  </w:style>
  <w:style w:type="character" w:customStyle="1" w:styleId="header-user-name">
    <w:name w:val="header-user-name"/>
    <w:basedOn w:val="a0"/>
    <w:rsid w:val="0034537F"/>
  </w:style>
  <w:style w:type="paragraph" w:styleId="aff4">
    <w:name w:val="footnote text"/>
    <w:basedOn w:val="a"/>
    <w:link w:val="aff5"/>
    <w:rsid w:val="00DE6521"/>
    <w:rPr>
      <w:rFonts w:ascii="Times NR Cyr MT" w:hAnsi="Times NR Cyr MT"/>
      <w:sz w:val="20"/>
      <w:szCs w:val="20"/>
    </w:rPr>
  </w:style>
  <w:style w:type="character" w:customStyle="1" w:styleId="aff5">
    <w:name w:val="Текст сноски Знак"/>
    <w:basedOn w:val="a0"/>
    <w:link w:val="aff4"/>
    <w:rsid w:val="00DE6521"/>
    <w:rPr>
      <w:rFonts w:ascii="Times NR Cyr MT" w:hAnsi="Times NR Cyr MT"/>
    </w:rPr>
  </w:style>
  <w:style w:type="character" w:styleId="aff6">
    <w:name w:val="footnote reference"/>
    <w:rsid w:val="00DE6521"/>
    <w:rPr>
      <w:vertAlign w:val="superscript"/>
    </w:rPr>
  </w:style>
  <w:style w:type="character" w:customStyle="1" w:styleId="apple-converted-space">
    <w:name w:val="apple-converted-space"/>
    <w:basedOn w:val="a0"/>
    <w:rsid w:val="00DE6521"/>
  </w:style>
  <w:style w:type="paragraph" w:styleId="aff7">
    <w:name w:val="Document Map"/>
    <w:basedOn w:val="a"/>
    <w:link w:val="aff8"/>
    <w:rsid w:val="002273A3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rsid w:val="002273A3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5D38E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9">
    <w:name w:val="Базовый"/>
    <w:rsid w:val="00E61460"/>
    <w:pPr>
      <w:tabs>
        <w:tab w:val="left" w:pos="709"/>
      </w:tabs>
      <w:suppressAutoHyphens/>
      <w:spacing w:after="200" w:line="276" w:lineRule="atLeast"/>
    </w:pPr>
    <w:rPr>
      <w:rFonts w:ascii="Calibri" w:eastAsia="Arial Unicode MS" w:hAnsi="Calibri" w:cstheme="minorBidi"/>
      <w:color w:val="00000A"/>
      <w:sz w:val="22"/>
      <w:szCs w:val="22"/>
    </w:rPr>
  </w:style>
  <w:style w:type="paragraph" w:customStyle="1" w:styleId="ConsNormal">
    <w:name w:val="ConsNormal"/>
    <w:rsid w:val="00E61460"/>
    <w:pPr>
      <w:autoSpaceDE w:val="0"/>
      <w:autoSpaceDN w:val="0"/>
      <w:adjustRightInd w:val="0"/>
      <w:ind w:right="19772" w:firstLine="720"/>
    </w:pPr>
    <w:rPr>
      <w:rFonts w:ascii="Arial" w:eastAsiaTheme="minorEastAsia" w:hAnsi="Arial" w:cs="Arial"/>
    </w:rPr>
  </w:style>
  <w:style w:type="paragraph" w:styleId="31">
    <w:name w:val="Body Text 3"/>
    <w:basedOn w:val="a"/>
    <w:link w:val="32"/>
    <w:rsid w:val="005B36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B3616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97797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1270">
          <w:marLeft w:val="150"/>
          <w:marRight w:val="15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rasnozna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D5858-B5F9-4ABD-8E14-1252FBE34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Алла</cp:lastModifiedBy>
  <cp:revision>3</cp:revision>
  <cp:lastPrinted>2016-04-07T05:51:00Z</cp:lastPrinted>
  <dcterms:created xsi:type="dcterms:W3CDTF">2016-04-07T05:30:00Z</dcterms:created>
  <dcterms:modified xsi:type="dcterms:W3CDTF">2016-04-07T05:57:00Z</dcterms:modified>
</cp:coreProperties>
</file>